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E08F7B" w14:textId="0FC8495A" w:rsidR="00424939" w:rsidRPr="00EE132E" w:rsidRDefault="00424939" w:rsidP="00EE132E">
      <w:pPr>
        <w:spacing w:line="360" w:lineRule="auto"/>
        <w:ind w:left="5664"/>
        <w:jc w:val="right"/>
        <w:rPr>
          <w:rFonts w:ascii="Arial" w:eastAsia="Calibri" w:hAnsi="Arial" w:cs="Arial"/>
          <w:b/>
          <w:bCs/>
          <w:spacing w:val="4"/>
          <w:sz w:val="22"/>
          <w:szCs w:val="22"/>
        </w:rPr>
      </w:pPr>
      <w:r w:rsidRPr="00EE132E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Załącznik </w:t>
      </w:r>
      <w:r w:rsidR="00532BE7" w:rsidRPr="00EE132E">
        <w:rPr>
          <w:rFonts w:ascii="Arial" w:eastAsia="Calibri" w:hAnsi="Arial" w:cs="Arial"/>
          <w:b/>
          <w:bCs/>
          <w:spacing w:val="4"/>
          <w:sz w:val="22"/>
          <w:szCs w:val="22"/>
        </w:rPr>
        <w:t>n</w:t>
      </w:r>
      <w:r w:rsidRPr="00EE132E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r </w:t>
      </w:r>
      <w:r w:rsidR="008F7FF8" w:rsidRPr="00EE132E">
        <w:rPr>
          <w:rFonts w:ascii="Arial" w:eastAsia="Calibri" w:hAnsi="Arial" w:cs="Arial"/>
          <w:b/>
          <w:bCs/>
          <w:spacing w:val="4"/>
          <w:sz w:val="22"/>
          <w:szCs w:val="22"/>
        </w:rPr>
        <w:t>3</w:t>
      </w:r>
      <w:r w:rsidRPr="00EE132E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 </w:t>
      </w:r>
      <w:r w:rsidR="009C1CB6" w:rsidRPr="00EE132E">
        <w:rPr>
          <w:rFonts w:ascii="Arial" w:eastAsia="Calibri" w:hAnsi="Arial" w:cs="Arial"/>
          <w:b/>
          <w:bCs/>
          <w:spacing w:val="4"/>
          <w:sz w:val="22"/>
          <w:szCs w:val="22"/>
        </w:rPr>
        <w:t>do SWZ</w:t>
      </w:r>
    </w:p>
    <w:p w14:paraId="0EED1F47" w14:textId="77777777" w:rsidR="00424939" w:rsidRPr="00EE132E" w:rsidRDefault="00424939" w:rsidP="00EE132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9D5A61C" w14:textId="77777777" w:rsidR="00424939" w:rsidRPr="00EE132E" w:rsidRDefault="00424939" w:rsidP="00EE132E">
      <w:pPr>
        <w:spacing w:line="360" w:lineRule="auto"/>
        <w:ind w:left="5954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>Zamawiający:</w:t>
      </w:r>
    </w:p>
    <w:p w14:paraId="2128D64D" w14:textId="3282A899" w:rsidR="00EE132E" w:rsidRPr="00EE132E" w:rsidRDefault="00EE132E" w:rsidP="00EE132E">
      <w:pPr>
        <w:spacing w:line="360" w:lineRule="auto"/>
        <w:ind w:left="5954"/>
        <w:jc w:val="both"/>
        <w:rPr>
          <w:rFonts w:ascii="Arial" w:hAnsi="Arial" w:cs="Arial"/>
          <w:b/>
          <w:bCs/>
          <w:sz w:val="22"/>
          <w:szCs w:val="22"/>
        </w:rPr>
      </w:pPr>
      <w:r w:rsidRPr="00EE132E">
        <w:rPr>
          <w:rFonts w:ascii="Arial" w:hAnsi="Arial" w:cs="Arial"/>
          <w:b/>
          <w:bCs/>
          <w:sz w:val="22"/>
          <w:szCs w:val="22"/>
        </w:rPr>
        <w:t xml:space="preserve">Zespół </w:t>
      </w:r>
      <w:proofErr w:type="spellStart"/>
      <w:r w:rsidRPr="00EE132E">
        <w:rPr>
          <w:rFonts w:ascii="Arial" w:hAnsi="Arial" w:cs="Arial"/>
          <w:b/>
          <w:bCs/>
          <w:sz w:val="22"/>
          <w:szCs w:val="22"/>
        </w:rPr>
        <w:t>Szkolno</w:t>
      </w:r>
      <w:proofErr w:type="spellEnd"/>
      <w:r w:rsidRPr="00EE132E">
        <w:rPr>
          <w:rFonts w:ascii="Arial" w:hAnsi="Arial" w:cs="Arial"/>
          <w:b/>
          <w:bCs/>
          <w:sz w:val="22"/>
          <w:szCs w:val="22"/>
        </w:rPr>
        <w:t xml:space="preserve"> - Przedszkolny w</w:t>
      </w:r>
      <w:r w:rsidR="00D530C7">
        <w:rPr>
          <w:rFonts w:ascii="Arial" w:hAnsi="Arial" w:cs="Arial"/>
          <w:b/>
          <w:bCs/>
          <w:sz w:val="22"/>
          <w:szCs w:val="22"/>
        </w:rPr>
        <w:t> </w:t>
      </w:r>
      <w:r w:rsidRPr="00EE132E">
        <w:rPr>
          <w:rFonts w:ascii="Arial" w:hAnsi="Arial" w:cs="Arial"/>
          <w:b/>
          <w:bCs/>
          <w:sz w:val="22"/>
          <w:szCs w:val="22"/>
        </w:rPr>
        <w:t>Adamowie</w:t>
      </w:r>
    </w:p>
    <w:p w14:paraId="735FF8C6" w14:textId="77777777" w:rsidR="008F7FF8" w:rsidRPr="00EE132E" w:rsidRDefault="008F7FF8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14:paraId="43D7A6FC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Ja/my niżej podpisani:</w:t>
      </w:r>
    </w:p>
    <w:p w14:paraId="432DF07B" w14:textId="50EBC0D5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……………………………………………………………………………………………………………</w:t>
      </w:r>
    </w:p>
    <w:p w14:paraId="546F7DD7" w14:textId="77777777" w:rsidR="00424939" w:rsidRPr="00EE132E" w:rsidRDefault="00424939" w:rsidP="00EE132E">
      <w:pPr>
        <w:spacing w:line="360" w:lineRule="auto"/>
        <w:ind w:right="72"/>
        <w:rPr>
          <w:rFonts w:ascii="Arial" w:hAnsi="Arial" w:cs="Arial"/>
          <w:i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543B952B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14:paraId="0CD67A53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 xml:space="preserve">działając w imieniu i na rzecz: </w:t>
      </w:r>
    </w:p>
    <w:p w14:paraId="1B1F849E" w14:textId="7F518C55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232F594C" w14:textId="76819ABA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6A817F6A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EE132E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EE132E">
        <w:rPr>
          <w:rFonts w:ascii="Arial" w:hAnsi="Arial" w:cs="Arial"/>
          <w:i/>
          <w:sz w:val="22"/>
          <w:szCs w:val="22"/>
        </w:rPr>
        <w:t>)</w:t>
      </w:r>
    </w:p>
    <w:p w14:paraId="0501F84D" w14:textId="77777777" w:rsidR="00424939" w:rsidRPr="00EE132E" w:rsidRDefault="00424939" w:rsidP="00EE132E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ubiegając się o udzielenie zamówienia publicznego na:</w:t>
      </w:r>
    </w:p>
    <w:p w14:paraId="7C0C7675" w14:textId="77777777" w:rsidR="00136630" w:rsidRDefault="00136630" w:rsidP="00EE132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0" w:name="_Hlk90453968"/>
      <w:r w:rsidRPr="00136630">
        <w:rPr>
          <w:rFonts w:ascii="Arial" w:hAnsi="Arial" w:cs="Arial"/>
          <w:b/>
          <w:bCs/>
          <w:sz w:val="22"/>
          <w:szCs w:val="22"/>
        </w:rPr>
        <w:t xml:space="preserve">zakup </w:t>
      </w:r>
      <w:bookmarkEnd w:id="0"/>
      <w:r w:rsidRPr="00136630">
        <w:rPr>
          <w:rFonts w:ascii="Arial" w:hAnsi="Arial" w:cs="Arial"/>
          <w:b/>
          <w:bCs/>
          <w:sz w:val="22"/>
          <w:szCs w:val="22"/>
        </w:rPr>
        <w:t xml:space="preserve">z sukcesywnymi dostawami oleju opałowego dla Zespołu </w:t>
      </w:r>
      <w:proofErr w:type="spellStart"/>
      <w:r w:rsidRPr="00136630">
        <w:rPr>
          <w:rFonts w:ascii="Arial" w:hAnsi="Arial" w:cs="Arial"/>
          <w:b/>
          <w:bCs/>
          <w:sz w:val="22"/>
          <w:szCs w:val="22"/>
        </w:rPr>
        <w:t>Szkolno</w:t>
      </w:r>
      <w:proofErr w:type="spellEnd"/>
      <w:r w:rsidRPr="00136630">
        <w:rPr>
          <w:rFonts w:ascii="Arial" w:hAnsi="Arial" w:cs="Arial"/>
          <w:b/>
          <w:bCs/>
          <w:sz w:val="22"/>
          <w:szCs w:val="22"/>
        </w:rPr>
        <w:t xml:space="preserve"> – Przedszkolnego  w Adamowie</w:t>
      </w:r>
    </w:p>
    <w:p w14:paraId="78305C57" w14:textId="400E34CD" w:rsidR="00424939" w:rsidRPr="00EE132E" w:rsidRDefault="00424939" w:rsidP="00EE132E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składam/y następujące oświadczenia:</w:t>
      </w:r>
    </w:p>
    <w:p w14:paraId="725373DB" w14:textId="77777777" w:rsidR="00424939" w:rsidRPr="00EE132E" w:rsidRDefault="00424939" w:rsidP="00EE132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E132E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06909B50" w14:textId="77777777" w:rsidR="00424939" w:rsidRPr="00EE132E" w:rsidRDefault="00424939" w:rsidP="00EE132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C946FE" w:rsidRPr="00EE132E">
        <w:rPr>
          <w:rFonts w:ascii="Arial" w:hAnsi="Arial" w:cs="Arial"/>
          <w:b/>
          <w:sz w:val="22"/>
          <w:szCs w:val="22"/>
        </w:rPr>
        <w:t xml:space="preserve">125 </w:t>
      </w:r>
      <w:r w:rsidRPr="00EE132E">
        <w:rPr>
          <w:rFonts w:ascii="Arial" w:hAnsi="Arial" w:cs="Arial"/>
          <w:b/>
          <w:sz w:val="22"/>
          <w:szCs w:val="22"/>
        </w:rPr>
        <w:t xml:space="preserve">ust. 1 ustawy z dnia </w:t>
      </w:r>
      <w:r w:rsidR="00C946FE" w:rsidRPr="00EE132E">
        <w:rPr>
          <w:rFonts w:ascii="Arial" w:hAnsi="Arial" w:cs="Arial"/>
          <w:b/>
          <w:sz w:val="22"/>
          <w:szCs w:val="22"/>
        </w:rPr>
        <w:t>11 września</w:t>
      </w:r>
      <w:r w:rsidRPr="00EE132E">
        <w:rPr>
          <w:rFonts w:ascii="Arial" w:hAnsi="Arial" w:cs="Arial"/>
          <w:b/>
          <w:sz w:val="22"/>
          <w:szCs w:val="22"/>
        </w:rPr>
        <w:t xml:space="preserve"> 20</w:t>
      </w:r>
      <w:r w:rsidR="00C946FE" w:rsidRPr="00EE132E">
        <w:rPr>
          <w:rFonts w:ascii="Arial" w:hAnsi="Arial" w:cs="Arial"/>
          <w:b/>
          <w:sz w:val="22"/>
          <w:szCs w:val="22"/>
        </w:rPr>
        <w:t>19</w:t>
      </w:r>
      <w:r w:rsidRPr="00EE132E">
        <w:rPr>
          <w:rFonts w:ascii="Arial" w:hAnsi="Arial" w:cs="Arial"/>
          <w:b/>
          <w:sz w:val="22"/>
          <w:szCs w:val="22"/>
        </w:rPr>
        <w:t xml:space="preserve"> r. </w:t>
      </w:r>
    </w:p>
    <w:p w14:paraId="74A2FE30" w14:textId="77777777" w:rsidR="00424939" w:rsidRPr="00EE132E" w:rsidRDefault="00424939" w:rsidP="00EE132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 xml:space="preserve"> Prawo zamówień publicznych (dalej jako: ustawa </w:t>
      </w:r>
      <w:proofErr w:type="spellStart"/>
      <w:r w:rsidRPr="00EE132E">
        <w:rPr>
          <w:rFonts w:ascii="Arial" w:hAnsi="Arial" w:cs="Arial"/>
          <w:b/>
          <w:sz w:val="22"/>
          <w:szCs w:val="22"/>
        </w:rPr>
        <w:t>Pzp</w:t>
      </w:r>
      <w:proofErr w:type="spellEnd"/>
      <w:r w:rsidRPr="00EE132E">
        <w:rPr>
          <w:rFonts w:ascii="Arial" w:hAnsi="Arial" w:cs="Arial"/>
          <w:b/>
          <w:sz w:val="22"/>
          <w:szCs w:val="22"/>
        </w:rPr>
        <w:t xml:space="preserve">), </w:t>
      </w:r>
    </w:p>
    <w:p w14:paraId="2BFE6522" w14:textId="77777777" w:rsidR="00424939" w:rsidRPr="00EE132E" w:rsidRDefault="00424939" w:rsidP="00EE132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E132E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597AA031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6065A5" w14:textId="77777777" w:rsidR="00424939" w:rsidRPr="00EE132E" w:rsidRDefault="00424939" w:rsidP="00EE132E">
      <w:pPr>
        <w:shd w:val="clear" w:color="auto" w:fill="BFBFBF"/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>[Uwaga: jeżeli punkt 3 nie ma zastosowania, należy go przekreślić]</w:t>
      </w:r>
    </w:p>
    <w:p w14:paraId="1D284FB9" w14:textId="77777777" w:rsidR="00424939" w:rsidRPr="00EE132E" w:rsidRDefault="00424939" w:rsidP="00EE132E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2E872B73" w14:textId="77777777" w:rsidR="00424939" w:rsidRPr="00EE132E" w:rsidRDefault="00424939" w:rsidP="00EE132E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129A99F2" w14:textId="0DE99C83" w:rsidR="00424939" w:rsidRPr="00EE132E" w:rsidRDefault="00424939" w:rsidP="00951C2F">
      <w:pPr>
        <w:pStyle w:val="Akapitzlist1"/>
        <w:numPr>
          <w:ilvl w:val="0"/>
          <w:numId w:val="11"/>
        </w:numPr>
        <w:spacing w:after="0" w:line="360" w:lineRule="auto"/>
        <w:ind w:left="0" w:hanging="11"/>
        <w:jc w:val="both"/>
        <w:rPr>
          <w:rFonts w:ascii="Arial" w:hAnsi="Arial" w:cs="Arial"/>
        </w:rPr>
      </w:pPr>
      <w:r w:rsidRPr="00EE132E">
        <w:rPr>
          <w:rFonts w:ascii="Arial" w:hAnsi="Arial" w:cs="Arial"/>
        </w:rPr>
        <w:t xml:space="preserve">Oświadczam, że </w:t>
      </w:r>
      <w:r w:rsidR="003E63BE" w:rsidRPr="003E63BE">
        <w:rPr>
          <w:rFonts w:ascii="Arial" w:hAnsi="Arial" w:cs="Arial"/>
        </w:rPr>
        <w:t>nie podlegam wykluczeniu z postępowania na podstawie wskazanej w SWZ</w:t>
      </w:r>
    </w:p>
    <w:p w14:paraId="269BC1DB" w14:textId="77777777" w:rsidR="00424939" w:rsidRPr="00EE132E" w:rsidRDefault="00424939" w:rsidP="00951C2F">
      <w:pPr>
        <w:spacing w:line="360" w:lineRule="auto"/>
        <w:ind w:hanging="11"/>
        <w:jc w:val="both"/>
        <w:rPr>
          <w:rFonts w:ascii="Arial" w:hAnsi="Arial" w:cs="Arial"/>
          <w:i/>
          <w:sz w:val="22"/>
          <w:szCs w:val="22"/>
        </w:rPr>
      </w:pPr>
    </w:p>
    <w:p w14:paraId="4068AA80" w14:textId="77777777" w:rsidR="00424939" w:rsidRPr="00EE132E" w:rsidRDefault="00424939" w:rsidP="00951C2F">
      <w:pPr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 xml:space="preserve">…………….……. </w:t>
      </w:r>
      <w:r w:rsidRPr="00EE132E">
        <w:rPr>
          <w:rFonts w:ascii="Arial" w:hAnsi="Arial" w:cs="Arial"/>
          <w:i/>
          <w:sz w:val="22"/>
          <w:szCs w:val="22"/>
        </w:rPr>
        <w:t xml:space="preserve">(miejscowość), </w:t>
      </w:r>
      <w:r w:rsidRPr="00EE132E">
        <w:rPr>
          <w:rFonts w:ascii="Arial" w:hAnsi="Arial" w:cs="Arial"/>
          <w:sz w:val="22"/>
          <w:szCs w:val="22"/>
        </w:rPr>
        <w:t xml:space="preserve">dnia ………….……. r. </w:t>
      </w:r>
    </w:p>
    <w:p w14:paraId="0A61D655" w14:textId="77777777" w:rsidR="00424939" w:rsidRPr="00EE132E" w:rsidRDefault="00424939" w:rsidP="00951C2F">
      <w:pPr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</w:p>
    <w:p w14:paraId="66682895" w14:textId="77777777" w:rsidR="00424939" w:rsidRPr="00EE132E" w:rsidRDefault="00424939" w:rsidP="00951C2F">
      <w:pPr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4E9D4B0" w14:textId="77777777" w:rsidR="00424939" w:rsidRPr="00EE132E" w:rsidRDefault="00424939" w:rsidP="00951C2F">
      <w:pPr>
        <w:spacing w:line="360" w:lineRule="auto"/>
        <w:ind w:right="3004" w:hanging="11"/>
        <w:jc w:val="right"/>
        <w:rPr>
          <w:rFonts w:ascii="Arial" w:hAnsi="Arial" w:cs="Arial"/>
          <w:i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>(podpis)</w:t>
      </w:r>
    </w:p>
    <w:p w14:paraId="599147BE" w14:textId="77777777" w:rsidR="00424939" w:rsidRPr="00EE132E" w:rsidRDefault="00424939" w:rsidP="00951C2F">
      <w:pPr>
        <w:spacing w:line="360" w:lineRule="auto"/>
        <w:ind w:hanging="11"/>
        <w:jc w:val="both"/>
        <w:rPr>
          <w:rFonts w:ascii="Arial" w:hAnsi="Arial" w:cs="Arial"/>
          <w:i/>
          <w:sz w:val="22"/>
          <w:szCs w:val="22"/>
        </w:rPr>
      </w:pPr>
    </w:p>
    <w:p w14:paraId="357A1BC4" w14:textId="68AF1119" w:rsidR="00424939" w:rsidRPr="00EE132E" w:rsidRDefault="00424939" w:rsidP="00951C2F">
      <w:pPr>
        <w:numPr>
          <w:ilvl w:val="0"/>
          <w:numId w:val="11"/>
        </w:numPr>
        <w:spacing w:line="360" w:lineRule="auto"/>
        <w:ind w:left="0" w:hanging="11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EE132E">
        <w:rPr>
          <w:rFonts w:ascii="Arial" w:hAnsi="Arial" w:cs="Arial"/>
          <w:sz w:val="22"/>
          <w:szCs w:val="22"/>
        </w:rPr>
        <w:t>Pzp</w:t>
      </w:r>
      <w:proofErr w:type="spellEnd"/>
      <w:r w:rsidRPr="00EE132E">
        <w:rPr>
          <w:rFonts w:ascii="Arial" w:hAnsi="Arial" w:cs="Arial"/>
          <w:sz w:val="22"/>
          <w:szCs w:val="22"/>
        </w:rPr>
        <w:t xml:space="preserve"> </w:t>
      </w:r>
      <w:r w:rsidRPr="00EE132E">
        <w:rPr>
          <w:rFonts w:ascii="Arial" w:hAnsi="Arial" w:cs="Arial"/>
          <w:i/>
          <w:sz w:val="22"/>
          <w:szCs w:val="22"/>
        </w:rPr>
        <w:t xml:space="preserve">(podać mającą zastosowanie podstawę wykluczenia </w:t>
      </w:r>
      <w:r w:rsidRPr="00EE132E">
        <w:rPr>
          <w:rFonts w:ascii="Arial" w:hAnsi="Arial" w:cs="Arial"/>
          <w:i/>
          <w:sz w:val="22"/>
          <w:szCs w:val="22"/>
        </w:rPr>
        <w:lastRenderedPageBreak/>
        <w:t>spośród wymienionych</w:t>
      </w:r>
      <w:r w:rsidR="00C946FE" w:rsidRPr="00EE132E">
        <w:rPr>
          <w:rFonts w:ascii="Arial" w:hAnsi="Arial" w:cs="Arial"/>
          <w:i/>
          <w:sz w:val="22"/>
          <w:szCs w:val="22"/>
        </w:rPr>
        <w:t xml:space="preserve"> w </w:t>
      </w:r>
      <w:r w:rsidR="003C768D" w:rsidRPr="00EE132E">
        <w:rPr>
          <w:rFonts w:ascii="Arial" w:hAnsi="Arial" w:cs="Arial"/>
          <w:i/>
          <w:sz w:val="22"/>
          <w:szCs w:val="22"/>
        </w:rPr>
        <w:t>SWZ</w:t>
      </w:r>
      <w:r w:rsidRPr="00EE132E">
        <w:rPr>
          <w:rFonts w:ascii="Arial" w:hAnsi="Arial" w:cs="Arial"/>
          <w:i/>
          <w:sz w:val="22"/>
          <w:szCs w:val="22"/>
        </w:rPr>
        <w:t>).</w:t>
      </w:r>
      <w:r w:rsidRPr="00EE132E">
        <w:rPr>
          <w:rFonts w:ascii="Arial" w:hAnsi="Arial" w:cs="Arial"/>
          <w:sz w:val="22"/>
          <w:szCs w:val="22"/>
        </w:rPr>
        <w:t xml:space="preserve"> Jednocześnie oświadczam, że w związku z ww. okolicznością, podjąłem następujące środki naprawcze:</w:t>
      </w:r>
    </w:p>
    <w:p w14:paraId="2887FC94" w14:textId="77777777" w:rsidR="00424939" w:rsidRPr="00EE132E" w:rsidRDefault="00424939" w:rsidP="00951C2F">
      <w:pPr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3F19375" w14:textId="79E2418C" w:rsidR="00424939" w:rsidRPr="00EE132E" w:rsidRDefault="00424939" w:rsidP="00951C2F">
      <w:pPr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</w:t>
      </w:r>
    </w:p>
    <w:p w14:paraId="65B2B33D" w14:textId="77777777" w:rsidR="00424939" w:rsidRPr="00EE132E" w:rsidRDefault="00424939" w:rsidP="00EE132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3930CCB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 xml:space="preserve">…………….……. </w:t>
      </w:r>
      <w:r w:rsidRPr="00EE132E">
        <w:rPr>
          <w:rFonts w:ascii="Arial" w:hAnsi="Arial" w:cs="Arial"/>
          <w:i/>
          <w:sz w:val="22"/>
          <w:szCs w:val="22"/>
        </w:rPr>
        <w:t xml:space="preserve">(miejscowość), </w:t>
      </w:r>
      <w:r w:rsidRPr="00EE132E">
        <w:rPr>
          <w:rFonts w:ascii="Arial" w:hAnsi="Arial" w:cs="Arial"/>
          <w:sz w:val="22"/>
          <w:szCs w:val="22"/>
        </w:rPr>
        <w:t xml:space="preserve">dnia …………………. r. </w:t>
      </w:r>
    </w:p>
    <w:p w14:paraId="0B5E953A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68F7E81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9F4E9B1" w14:textId="77777777" w:rsidR="00424939" w:rsidRPr="00EE132E" w:rsidRDefault="00424939" w:rsidP="00EE132E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>(podpis)</w:t>
      </w:r>
    </w:p>
    <w:p w14:paraId="13B5E214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AEC446" w14:textId="77777777" w:rsidR="00424939" w:rsidRPr="00EE132E" w:rsidRDefault="00424939" w:rsidP="00EE132E">
      <w:pPr>
        <w:shd w:val="clear" w:color="auto" w:fill="BFBFBF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 xml:space="preserve">[Uwaga: jeżeli wykonawca nie powołuje się na zasoby podmiotu trzeciego na zasadach określonych przepisami </w:t>
      </w:r>
      <w:r w:rsidR="00C946FE" w:rsidRPr="00EE132E">
        <w:rPr>
          <w:rFonts w:ascii="Arial" w:hAnsi="Arial" w:cs="Arial"/>
          <w:i/>
          <w:sz w:val="22"/>
          <w:szCs w:val="22"/>
        </w:rPr>
        <w:t>ustawy</w:t>
      </w:r>
      <w:r w:rsidRPr="00EE132E">
        <w:rPr>
          <w:rFonts w:ascii="Arial" w:hAnsi="Arial" w:cs="Arial"/>
          <w:i/>
          <w:sz w:val="22"/>
          <w:szCs w:val="22"/>
        </w:rPr>
        <w:t>, należy poniższe oświadczenie przekreślić]</w:t>
      </w:r>
    </w:p>
    <w:p w14:paraId="22AC9550" w14:textId="77777777" w:rsidR="00424939" w:rsidRPr="00EE132E" w:rsidRDefault="00424939" w:rsidP="00EE132E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>OŚWIADCZENIE DOTYCZĄCE PODMIOTU, NA KTÓREGO ZASOBY POWOŁUJE SIĘ WYKONAWCA:</w:t>
      </w:r>
    </w:p>
    <w:p w14:paraId="51E8D668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936688" w14:textId="3EC5FF8D" w:rsidR="00951C2F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>Oświadczam, że następujący/e podmiot/y, na którego/</w:t>
      </w:r>
      <w:proofErr w:type="spellStart"/>
      <w:r w:rsidRPr="00EE132E">
        <w:rPr>
          <w:rFonts w:ascii="Arial" w:hAnsi="Arial" w:cs="Arial"/>
          <w:sz w:val="22"/>
          <w:szCs w:val="22"/>
        </w:rPr>
        <w:t>ych</w:t>
      </w:r>
      <w:proofErr w:type="spellEnd"/>
      <w:r w:rsidRPr="00EE132E">
        <w:rPr>
          <w:rFonts w:ascii="Arial" w:hAnsi="Arial" w:cs="Arial"/>
          <w:sz w:val="22"/>
          <w:szCs w:val="22"/>
        </w:rPr>
        <w:t xml:space="preserve"> zasoby powołuję się w niniejszym postępowaniu,</w:t>
      </w:r>
      <w:r w:rsidR="008B1DC3">
        <w:rPr>
          <w:rFonts w:ascii="Arial" w:hAnsi="Arial" w:cs="Arial"/>
          <w:sz w:val="22"/>
          <w:szCs w:val="22"/>
        </w:rPr>
        <w:t xml:space="preserve"> </w:t>
      </w:r>
      <w:r w:rsidRPr="00EE132E">
        <w:rPr>
          <w:rFonts w:ascii="Arial" w:hAnsi="Arial" w:cs="Arial"/>
          <w:sz w:val="22"/>
          <w:szCs w:val="22"/>
        </w:rPr>
        <w:t>tj.</w:t>
      </w:r>
      <w:r w:rsidR="008B1DC3">
        <w:rPr>
          <w:rFonts w:ascii="Arial" w:hAnsi="Arial" w:cs="Arial"/>
          <w:sz w:val="22"/>
          <w:szCs w:val="22"/>
        </w:rPr>
        <w:t xml:space="preserve">: </w:t>
      </w:r>
      <w:r w:rsidRPr="00EE132E">
        <w:rPr>
          <w:rFonts w:ascii="Arial" w:hAnsi="Arial" w:cs="Arial"/>
          <w:sz w:val="22"/>
          <w:szCs w:val="22"/>
        </w:rPr>
        <w:t xml:space="preserve">…………………………………………………………………….…… </w:t>
      </w:r>
    </w:p>
    <w:p w14:paraId="6C764465" w14:textId="45D12667" w:rsidR="00424939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>(podać pełną nazwę/firmę, adres, a także w zależności od podmiotu: NIP/PESEL, KRS/</w:t>
      </w:r>
      <w:proofErr w:type="spellStart"/>
      <w:r w:rsidRPr="00EE132E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EE132E">
        <w:rPr>
          <w:rFonts w:ascii="Arial" w:hAnsi="Arial" w:cs="Arial"/>
          <w:i/>
          <w:sz w:val="22"/>
          <w:szCs w:val="22"/>
        </w:rPr>
        <w:t xml:space="preserve">) </w:t>
      </w:r>
      <w:r w:rsidRPr="00EE132E">
        <w:rPr>
          <w:rFonts w:ascii="Arial" w:hAnsi="Arial" w:cs="Arial"/>
          <w:sz w:val="22"/>
          <w:szCs w:val="22"/>
        </w:rPr>
        <w:t>nie podlega/ją wykluczeniu z postępowania o udzielenie zamówienia.</w:t>
      </w:r>
    </w:p>
    <w:p w14:paraId="03BB23B3" w14:textId="77777777" w:rsidR="00951C2F" w:rsidRPr="00EE132E" w:rsidRDefault="00951C2F" w:rsidP="00EE132E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102AD71F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 xml:space="preserve">…………….……. </w:t>
      </w:r>
      <w:r w:rsidRPr="00EE132E">
        <w:rPr>
          <w:rFonts w:ascii="Arial" w:hAnsi="Arial" w:cs="Arial"/>
          <w:i/>
          <w:sz w:val="22"/>
          <w:szCs w:val="22"/>
        </w:rPr>
        <w:t xml:space="preserve">(miejscowość), </w:t>
      </w:r>
      <w:r w:rsidRPr="00EE132E">
        <w:rPr>
          <w:rFonts w:ascii="Arial" w:hAnsi="Arial" w:cs="Arial"/>
          <w:sz w:val="22"/>
          <w:szCs w:val="22"/>
        </w:rPr>
        <w:t xml:space="preserve">dnia …………………. r. </w:t>
      </w:r>
    </w:p>
    <w:p w14:paraId="568B80A0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D25517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0171A76" w14:textId="77777777" w:rsidR="00424939" w:rsidRPr="00EE132E" w:rsidRDefault="00424939" w:rsidP="00EE132E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>(podpis)</w:t>
      </w:r>
    </w:p>
    <w:p w14:paraId="715F092A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5EF8A77" w14:textId="77777777" w:rsidR="00424939" w:rsidRPr="00EE132E" w:rsidRDefault="00424939" w:rsidP="00EE132E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19FDAF6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C9FE023" w14:textId="3C4FDEE6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>Oświadczam, że wszystkie informacje podane w powyższych oświadczeniach są aktualne i</w:t>
      </w:r>
      <w:r w:rsidR="00D530C7">
        <w:rPr>
          <w:rFonts w:ascii="Arial" w:hAnsi="Arial" w:cs="Arial"/>
          <w:sz w:val="22"/>
          <w:szCs w:val="22"/>
        </w:rPr>
        <w:t> </w:t>
      </w:r>
      <w:r w:rsidRPr="00EE132E">
        <w:rPr>
          <w:rFonts w:ascii="Arial" w:hAnsi="Arial" w:cs="Arial"/>
          <w:sz w:val="22"/>
          <w:szCs w:val="22"/>
        </w:rPr>
        <w:t xml:space="preserve">zgodne z prawdą oraz zostały przedstawione z pełną świadomością konsekwencji wprowadzenia </w:t>
      </w:r>
      <w:r w:rsidR="008B1DC3">
        <w:rPr>
          <w:rFonts w:ascii="Arial" w:hAnsi="Arial" w:cs="Arial"/>
          <w:sz w:val="22"/>
          <w:szCs w:val="22"/>
        </w:rPr>
        <w:t>Z</w:t>
      </w:r>
      <w:r w:rsidRPr="00EE132E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7C669792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D1BBB8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 xml:space="preserve">…………….……. </w:t>
      </w:r>
      <w:r w:rsidRPr="00EE132E">
        <w:rPr>
          <w:rFonts w:ascii="Arial" w:hAnsi="Arial" w:cs="Arial"/>
          <w:i/>
          <w:sz w:val="22"/>
          <w:szCs w:val="22"/>
        </w:rPr>
        <w:t xml:space="preserve">(miejscowość), </w:t>
      </w:r>
      <w:r w:rsidRPr="00EE132E">
        <w:rPr>
          <w:rFonts w:ascii="Arial" w:hAnsi="Arial" w:cs="Arial"/>
          <w:sz w:val="22"/>
          <w:szCs w:val="22"/>
        </w:rPr>
        <w:t xml:space="preserve">dnia …………………. r. </w:t>
      </w:r>
    </w:p>
    <w:p w14:paraId="371B491A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D03A52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</w:r>
      <w:r w:rsidRPr="00EE132E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B5A2764" w14:textId="77777777" w:rsidR="00424939" w:rsidRPr="00EE132E" w:rsidRDefault="00424939" w:rsidP="00EE132E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>(podpis)</w:t>
      </w:r>
    </w:p>
    <w:p w14:paraId="5CA60BBB" w14:textId="77777777" w:rsidR="001D380B" w:rsidRPr="00EE132E" w:rsidRDefault="001D380B" w:rsidP="00EE132E">
      <w:pPr>
        <w:spacing w:line="360" w:lineRule="auto"/>
        <w:rPr>
          <w:rFonts w:ascii="Arial" w:hAnsi="Arial" w:cs="Arial"/>
          <w:sz w:val="22"/>
          <w:szCs w:val="22"/>
        </w:rPr>
      </w:pPr>
    </w:p>
    <w:p w14:paraId="691CEE0E" w14:textId="77777777" w:rsidR="00E55DA4" w:rsidRPr="00EE132E" w:rsidRDefault="00E55DA4" w:rsidP="00EE132E">
      <w:pPr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EE132E">
        <w:rPr>
          <w:rFonts w:ascii="Arial" w:hAnsi="Arial" w:cs="Arial"/>
          <w:bCs/>
          <w:i/>
          <w:sz w:val="22"/>
          <w:szCs w:val="22"/>
        </w:rPr>
        <w:t>Uwaga!</w:t>
      </w:r>
    </w:p>
    <w:p w14:paraId="15E58939" w14:textId="77777777" w:rsidR="00E55DA4" w:rsidRPr="00EE132E" w:rsidRDefault="00E55DA4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bCs/>
          <w:i/>
          <w:sz w:val="22"/>
          <w:szCs w:val="22"/>
        </w:rPr>
        <w:lastRenderedPageBreak/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EE132E">
        <w:rPr>
          <w:rFonts w:ascii="Arial" w:hAnsi="Arial" w:cs="Arial"/>
          <w:sz w:val="22"/>
          <w:szCs w:val="22"/>
        </w:rPr>
        <w:t>.</w:t>
      </w:r>
    </w:p>
    <w:p w14:paraId="21CE0608" w14:textId="77777777" w:rsidR="00E55DA4" w:rsidRPr="00EE132E" w:rsidRDefault="00E55DA4" w:rsidP="00EE132E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E55DA4" w:rsidRPr="00EE132E" w:rsidSect="004442B0">
      <w:headerReference w:type="default" r:id="rId9"/>
      <w:footerReference w:type="even" r:id="rId10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AD0DC" w14:textId="77777777" w:rsidR="00AA3006" w:rsidRDefault="00AA3006">
      <w:r>
        <w:separator/>
      </w:r>
    </w:p>
  </w:endnote>
  <w:endnote w:type="continuationSeparator" w:id="0">
    <w:p w14:paraId="0C2B9F92" w14:textId="77777777" w:rsidR="00AA3006" w:rsidRDefault="00AA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5FACB" w14:textId="77777777" w:rsidR="00FE65C9" w:rsidRDefault="00FE65C9" w:rsidP="00191D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D32959" w14:textId="77777777" w:rsidR="00FE65C9" w:rsidRDefault="00FE65C9" w:rsidP="00FE65C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14644" w14:textId="77777777" w:rsidR="00AA3006" w:rsidRDefault="00AA3006">
      <w:r>
        <w:separator/>
      </w:r>
    </w:p>
  </w:footnote>
  <w:footnote w:type="continuationSeparator" w:id="0">
    <w:p w14:paraId="363C50CB" w14:textId="77777777" w:rsidR="00AA3006" w:rsidRDefault="00AA3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16AE5" w14:textId="49634113" w:rsidR="007A4F05" w:rsidRPr="007A4F05" w:rsidRDefault="007A4F05" w:rsidP="007A4F05">
    <w:pPr>
      <w:tabs>
        <w:tab w:val="center" w:pos="4536"/>
        <w:tab w:val="right" w:pos="9072"/>
      </w:tabs>
      <w:jc w:val="right"/>
      <w:rPr>
        <w:rFonts w:ascii="Arial" w:hAnsi="Arial" w:cs="Arial"/>
        <w:bCs/>
        <w:sz w:val="22"/>
        <w:szCs w:val="22"/>
      </w:rPr>
    </w:pPr>
    <w:r w:rsidRPr="007A4F05">
      <w:rPr>
        <w:rFonts w:ascii="Arial" w:hAnsi="Arial" w:cs="Arial"/>
        <w:sz w:val="22"/>
        <w:szCs w:val="22"/>
        <w:lang w:eastAsia="en-US"/>
      </w:rPr>
      <w:t xml:space="preserve">Procedura znak: </w:t>
    </w:r>
    <w:r w:rsidR="00B92561">
      <w:rPr>
        <w:rFonts w:ascii="Arial" w:hAnsi="Arial" w:cs="Arial"/>
        <w:bCs/>
        <w:sz w:val="22"/>
        <w:szCs w:val="22"/>
        <w:lang w:eastAsia="en-US"/>
      </w:rPr>
      <w:t>3</w:t>
    </w:r>
    <w:r w:rsidRPr="00B92561">
      <w:rPr>
        <w:rFonts w:ascii="Arial" w:hAnsi="Arial" w:cs="Arial"/>
        <w:bCs/>
        <w:sz w:val="22"/>
        <w:szCs w:val="22"/>
        <w:lang w:eastAsia="en-US"/>
      </w:rPr>
      <w:t>/</w:t>
    </w:r>
    <w:proofErr w:type="spellStart"/>
    <w:r w:rsidRPr="00B92561">
      <w:rPr>
        <w:rFonts w:ascii="Arial" w:hAnsi="Arial" w:cs="Arial"/>
        <w:bCs/>
        <w:sz w:val="22"/>
        <w:szCs w:val="22"/>
        <w:lang w:eastAsia="en-US"/>
      </w:rPr>
      <w:t>dost</w:t>
    </w:r>
    <w:proofErr w:type="spellEnd"/>
    <w:r w:rsidRPr="00B92561">
      <w:rPr>
        <w:rFonts w:ascii="Arial" w:hAnsi="Arial" w:cs="Arial"/>
        <w:bCs/>
        <w:sz w:val="22"/>
        <w:szCs w:val="22"/>
        <w:lang w:eastAsia="en-US"/>
      </w:rPr>
      <w:t>./202</w:t>
    </w:r>
    <w:r w:rsidR="00D530C7" w:rsidRPr="00B92561">
      <w:rPr>
        <w:rFonts w:ascii="Arial" w:hAnsi="Arial" w:cs="Arial"/>
        <w:bCs/>
        <w:sz w:val="22"/>
        <w:szCs w:val="22"/>
        <w:lang w:eastAsia="en-US"/>
      </w:rPr>
      <w:t>5</w:t>
    </w:r>
  </w:p>
  <w:p w14:paraId="4FE0351F" w14:textId="08DC4F27" w:rsidR="008F7FF8" w:rsidRPr="0010656F" w:rsidRDefault="008F7FF8" w:rsidP="001065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/>
        <w:b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eastAsia="Times New Roman"/>
        <w:b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740A27"/>
    <w:multiLevelType w:val="multilevel"/>
    <w:tmpl w:val="F992E53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3BA2D2F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C7247B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C96824"/>
    <w:multiLevelType w:val="hybridMultilevel"/>
    <w:tmpl w:val="2E9EE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29CA867C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59C4F0A"/>
    <w:multiLevelType w:val="hybridMultilevel"/>
    <w:tmpl w:val="0CAA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813A3"/>
    <w:multiLevelType w:val="hybridMultilevel"/>
    <w:tmpl w:val="03369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900BA"/>
    <w:multiLevelType w:val="hybridMultilevel"/>
    <w:tmpl w:val="A1BAE04A"/>
    <w:lvl w:ilvl="0" w:tplc="7AC6804E">
      <w:start w:val="1"/>
      <w:numFmt w:val="decimal"/>
      <w:pStyle w:val="Paragraf"/>
      <w:suff w:val="space"/>
      <w:lvlText w:val="§ %1 "/>
      <w:lvlJc w:val="left"/>
      <w:pPr>
        <w:ind w:left="56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15953833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B4ADB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AC944AF"/>
    <w:multiLevelType w:val="hybridMultilevel"/>
    <w:tmpl w:val="3BF22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24762"/>
    <w:multiLevelType w:val="hybridMultilevel"/>
    <w:tmpl w:val="053C1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CA74EF"/>
    <w:multiLevelType w:val="hybridMultilevel"/>
    <w:tmpl w:val="034615F8"/>
    <w:lvl w:ilvl="0" w:tplc="0AC6A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0B0315"/>
    <w:multiLevelType w:val="hybridMultilevel"/>
    <w:tmpl w:val="904AF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735991"/>
    <w:multiLevelType w:val="hybridMultilevel"/>
    <w:tmpl w:val="8F96D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5E3DB6"/>
    <w:multiLevelType w:val="multilevel"/>
    <w:tmpl w:val="7C4263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5083452"/>
    <w:multiLevelType w:val="hybridMultilevel"/>
    <w:tmpl w:val="77021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4E2EF9"/>
    <w:multiLevelType w:val="hybridMultilevel"/>
    <w:tmpl w:val="E17CE142"/>
    <w:lvl w:ilvl="0" w:tplc="32961BF4">
      <w:start w:val="1"/>
      <w:numFmt w:val="decimal"/>
      <w:pStyle w:val="UstepUmowy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UstepUmowy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7213A"/>
    <w:multiLevelType w:val="multilevel"/>
    <w:tmpl w:val="5DB42E1E"/>
    <w:lvl w:ilvl="0">
      <w:start w:val="1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C4A16E6"/>
    <w:multiLevelType w:val="hybridMultilevel"/>
    <w:tmpl w:val="500C49F0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8" w15:restartNumberingAfterBreak="0">
    <w:nsid w:val="41732CF7"/>
    <w:multiLevelType w:val="hybridMultilevel"/>
    <w:tmpl w:val="49EA1852"/>
    <w:lvl w:ilvl="0" w:tplc="6A0E3C96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140FF3"/>
    <w:multiLevelType w:val="hybridMultilevel"/>
    <w:tmpl w:val="B906A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91886"/>
    <w:multiLevelType w:val="hybridMultilevel"/>
    <w:tmpl w:val="704A43D2"/>
    <w:name w:val="WW8Num42"/>
    <w:lvl w:ilvl="0" w:tplc="3A925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36D0D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F94589"/>
    <w:multiLevelType w:val="hybridMultilevel"/>
    <w:tmpl w:val="7472D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4F43FE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95129A"/>
    <w:multiLevelType w:val="hybridMultilevel"/>
    <w:tmpl w:val="3224E4B2"/>
    <w:lvl w:ilvl="0" w:tplc="FF3E924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5531F"/>
    <w:multiLevelType w:val="hybridMultilevel"/>
    <w:tmpl w:val="900A4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985E55"/>
    <w:multiLevelType w:val="hybridMultilevel"/>
    <w:tmpl w:val="6020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9F7B7D"/>
    <w:multiLevelType w:val="hybridMultilevel"/>
    <w:tmpl w:val="CF6CD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B23F6E"/>
    <w:multiLevelType w:val="hybridMultilevel"/>
    <w:tmpl w:val="F25EB2E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5638F660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F4976"/>
    <w:multiLevelType w:val="hybridMultilevel"/>
    <w:tmpl w:val="92B0D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B3EEE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15762"/>
    <w:multiLevelType w:val="hybridMultilevel"/>
    <w:tmpl w:val="A364E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A71721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52078"/>
    <w:multiLevelType w:val="hybridMultilevel"/>
    <w:tmpl w:val="CA1410A4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3" w15:restartNumberingAfterBreak="0">
    <w:nsid w:val="7B5E1243"/>
    <w:multiLevelType w:val="hybridMultilevel"/>
    <w:tmpl w:val="4A82E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C43D4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63015">
    <w:abstractNumId w:val="5"/>
  </w:num>
  <w:num w:numId="2" w16cid:durableId="1459683706">
    <w:abstractNumId w:val="22"/>
  </w:num>
  <w:num w:numId="3" w16cid:durableId="2062827532">
    <w:abstractNumId w:val="16"/>
  </w:num>
  <w:num w:numId="4" w16cid:durableId="323124280">
    <w:abstractNumId w:val="19"/>
  </w:num>
  <w:num w:numId="5" w16cid:durableId="63335872">
    <w:abstractNumId w:val="20"/>
  </w:num>
  <w:num w:numId="6" w16cid:durableId="221648007">
    <w:abstractNumId w:val="8"/>
  </w:num>
  <w:num w:numId="7" w16cid:durableId="2089226361">
    <w:abstractNumId w:val="38"/>
  </w:num>
  <w:num w:numId="8" w16cid:durableId="1443307727">
    <w:abstractNumId w:val="26"/>
  </w:num>
  <w:num w:numId="9" w16cid:durableId="426198519">
    <w:abstractNumId w:val="27"/>
  </w:num>
  <w:num w:numId="10" w16cid:durableId="1100836711">
    <w:abstractNumId w:val="42"/>
  </w:num>
  <w:num w:numId="11" w16cid:durableId="1343625405">
    <w:abstractNumId w:val="9"/>
  </w:num>
  <w:num w:numId="12" w16cid:durableId="1630159765">
    <w:abstractNumId w:val="35"/>
  </w:num>
  <w:num w:numId="13" w16cid:durableId="194538421">
    <w:abstractNumId w:val="21"/>
  </w:num>
  <w:num w:numId="14" w16cid:durableId="1117718324">
    <w:abstractNumId w:val="15"/>
  </w:num>
  <w:num w:numId="15" w16cid:durableId="1540433648">
    <w:abstractNumId w:val="23"/>
  </w:num>
  <w:num w:numId="16" w16cid:durableId="337078800">
    <w:abstractNumId w:val="40"/>
  </w:num>
  <w:num w:numId="17" w16cid:durableId="1429620649">
    <w:abstractNumId w:val="43"/>
  </w:num>
  <w:num w:numId="18" w16cid:durableId="1274283160">
    <w:abstractNumId w:val="34"/>
  </w:num>
  <w:num w:numId="19" w16cid:durableId="1713187156">
    <w:abstractNumId w:val="25"/>
  </w:num>
  <w:num w:numId="20" w16cid:durableId="774404691">
    <w:abstractNumId w:val="24"/>
  </w:num>
  <w:num w:numId="21" w16cid:durableId="823549061">
    <w:abstractNumId w:val="41"/>
  </w:num>
  <w:num w:numId="22" w16cid:durableId="2117216220">
    <w:abstractNumId w:val="31"/>
  </w:num>
  <w:num w:numId="23" w16cid:durableId="1257249716">
    <w:abstractNumId w:val="37"/>
  </w:num>
  <w:num w:numId="24" w16cid:durableId="1578201979">
    <w:abstractNumId w:val="17"/>
  </w:num>
  <w:num w:numId="25" w16cid:durableId="1295134043">
    <w:abstractNumId w:val="13"/>
  </w:num>
  <w:num w:numId="26" w16cid:durableId="1882396052">
    <w:abstractNumId w:val="32"/>
  </w:num>
  <w:num w:numId="27" w16cid:durableId="1879312727">
    <w:abstractNumId w:val="33"/>
  </w:num>
  <w:num w:numId="28" w16cid:durableId="1922249683">
    <w:abstractNumId w:val="10"/>
  </w:num>
  <w:num w:numId="29" w16cid:durableId="1884095135">
    <w:abstractNumId w:val="29"/>
  </w:num>
  <w:num w:numId="30" w16cid:durableId="1619993240">
    <w:abstractNumId w:val="18"/>
  </w:num>
  <w:num w:numId="31" w16cid:durableId="1918249155">
    <w:abstractNumId w:val="7"/>
  </w:num>
  <w:num w:numId="32" w16cid:durableId="66997660">
    <w:abstractNumId w:val="12"/>
  </w:num>
  <w:num w:numId="33" w16cid:durableId="1140075719">
    <w:abstractNumId w:val="36"/>
  </w:num>
  <w:num w:numId="34" w16cid:durableId="2051605178">
    <w:abstractNumId w:val="44"/>
  </w:num>
  <w:num w:numId="35" w16cid:durableId="205221821">
    <w:abstractNumId w:val="14"/>
  </w:num>
  <w:num w:numId="36" w16cid:durableId="252517212">
    <w:abstractNumId w:val="39"/>
  </w:num>
  <w:num w:numId="37" w16cid:durableId="77795045">
    <w:abstractNumId w:val="6"/>
  </w:num>
  <w:num w:numId="38" w16cid:durableId="1233659012">
    <w:abstractNumId w:val="28"/>
  </w:num>
  <w:num w:numId="39" w16cid:durableId="479150038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7155B47-2807-4FE8-9735-F58827C83EE7}"/>
  </w:docVars>
  <w:rsids>
    <w:rsidRoot w:val="00711BA2"/>
    <w:rsid w:val="000023DA"/>
    <w:rsid w:val="00003C7D"/>
    <w:rsid w:val="00007326"/>
    <w:rsid w:val="0001350F"/>
    <w:rsid w:val="00013937"/>
    <w:rsid w:val="000173AC"/>
    <w:rsid w:val="0002086E"/>
    <w:rsid w:val="00022C5A"/>
    <w:rsid w:val="0002716E"/>
    <w:rsid w:val="0003265B"/>
    <w:rsid w:val="00033707"/>
    <w:rsid w:val="00041022"/>
    <w:rsid w:val="00043AF0"/>
    <w:rsid w:val="00053279"/>
    <w:rsid w:val="000559DC"/>
    <w:rsid w:val="00056981"/>
    <w:rsid w:val="00056CC0"/>
    <w:rsid w:val="00062327"/>
    <w:rsid w:val="00083CE6"/>
    <w:rsid w:val="0009093C"/>
    <w:rsid w:val="00093A1B"/>
    <w:rsid w:val="000A2D4F"/>
    <w:rsid w:val="000A5CD2"/>
    <w:rsid w:val="000B276D"/>
    <w:rsid w:val="000B5761"/>
    <w:rsid w:val="000C0CEE"/>
    <w:rsid w:val="000C15CE"/>
    <w:rsid w:val="000C2943"/>
    <w:rsid w:val="000D6F03"/>
    <w:rsid w:val="000E7ACF"/>
    <w:rsid w:val="000F0502"/>
    <w:rsid w:val="0010333C"/>
    <w:rsid w:val="001039B6"/>
    <w:rsid w:val="0010431D"/>
    <w:rsid w:val="00104468"/>
    <w:rsid w:val="00104BAD"/>
    <w:rsid w:val="0010656F"/>
    <w:rsid w:val="0011128E"/>
    <w:rsid w:val="001158CE"/>
    <w:rsid w:val="0012377E"/>
    <w:rsid w:val="00130C13"/>
    <w:rsid w:val="00136630"/>
    <w:rsid w:val="00136AAC"/>
    <w:rsid w:val="0014406F"/>
    <w:rsid w:val="00151B47"/>
    <w:rsid w:val="00160FB4"/>
    <w:rsid w:val="00182339"/>
    <w:rsid w:val="001859B9"/>
    <w:rsid w:val="001861DD"/>
    <w:rsid w:val="001918D3"/>
    <w:rsid w:val="00191D0B"/>
    <w:rsid w:val="0019222B"/>
    <w:rsid w:val="00194567"/>
    <w:rsid w:val="001945CE"/>
    <w:rsid w:val="0019503C"/>
    <w:rsid w:val="00197FC2"/>
    <w:rsid w:val="001A1C1B"/>
    <w:rsid w:val="001A275C"/>
    <w:rsid w:val="001A4E8C"/>
    <w:rsid w:val="001A677D"/>
    <w:rsid w:val="001B084F"/>
    <w:rsid w:val="001B5B6C"/>
    <w:rsid w:val="001C2FDE"/>
    <w:rsid w:val="001D25F0"/>
    <w:rsid w:val="001D3586"/>
    <w:rsid w:val="001D380B"/>
    <w:rsid w:val="001E4939"/>
    <w:rsid w:val="001F0082"/>
    <w:rsid w:val="001F374D"/>
    <w:rsid w:val="00200F73"/>
    <w:rsid w:val="002031C1"/>
    <w:rsid w:val="00212059"/>
    <w:rsid w:val="002133B5"/>
    <w:rsid w:val="00213679"/>
    <w:rsid w:val="00215ECD"/>
    <w:rsid w:val="00216929"/>
    <w:rsid w:val="00221B6D"/>
    <w:rsid w:val="00221D6D"/>
    <w:rsid w:val="002222D4"/>
    <w:rsid w:val="0022355F"/>
    <w:rsid w:val="00226C92"/>
    <w:rsid w:val="002324FB"/>
    <w:rsid w:val="00235B79"/>
    <w:rsid w:val="00237A50"/>
    <w:rsid w:val="0024140B"/>
    <w:rsid w:val="002435F5"/>
    <w:rsid w:val="00251224"/>
    <w:rsid w:val="00257389"/>
    <w:rsid w:val="00261E6E"/>
    <w:rsid w:val="00263761"/>
    <w:rsid w:val="0026626A"/>
    <w:rsid w:val="00267AAC"/>
    <w:rsid w:val="00270BA2"/>
    <w:rsid w:val="00270F7B"/>
    <w:rsid w:val="002722B5"/>
    <w:rsid w:val="002766C8"/>
    <w:rsid w:val="002832FA"/>
    <w:rsid w:val="002854AE"/>
    <w:rsid w:val="002869A2"/>
    <w:rsid w:val="00287412"/>
    <w:rsid w:val="002A01C2"/>
    <w:rsid w:val="002A05D4"/>
    <w:rsid w:val="002A1A95"/>
    <w:rsid w:val="002A426D"/>
    <w:rsid w:val="002A5AA0"/>
    <w:rsid w:val="002B47B8"/>
    <w:rsid w:val="002B71D2"/>
    <w:rsid w:val="002B7E22"/>
    <w:rsid w:val="002C3CF4"/>
    <w:rsid w:val="002D7799"/>
    <w:rsid w:val="002E3749"/>
    <w:rsid w:val="002E5196"/>
    <w:rsid w:val="002E7AA3"/>
    <w:rsid w:val="002F3892"/>
    <w:rsid w:val="002F494E"/>
    <w:rsid w:val="002F5640"/>
    <w:rsid w:val="002F65A8"/>
    <w:rsid w:val="002F7587"/>
    <w:rsid w:val="003000C5"/>
    <w:rsid w:val="00302C02"/>
    <w:rsid w:val="00304CDC"/>
    <w:rsid w:val="003055EC"/>
    <w:rsid w:val="00310E8A"/>
    <w:rsid w:val="00312AC8"/>
    <w:rsid w:val="00316D21"/>
    <w:rsid w:val="00321FCE"/>
    <w:rsid w:val="00323F92"/>
    <w:rsid w:val="00332AF6"/>
    <w:rsid w:val="00337DFC"/>
    <w:rsid w:val="00342849"/>
    <w:rsid w:val="0034315B"/>
    <w:rsid w:val="00344A7E"/>
    <w:rsid w:val="00346C76"/>
    <w:rsid w:val="00347157"/>
    <w:rsid w:val="003544F6"/>
    <w:rsid w:val="003627FA"/>
    <w:rsid w:val="003642A9"/>
    <w:rsid w:val="003677A2"/>
    <w:rsid w:val="003703D6"/>
    <w:rsid w:val="003845DF"/>
    <w:rsid w:val="00395241"/>
    <w:rsid w:val="003A63E9"/>
    <w:rsid w:val="003B5FD0"/>
    <w:rsid w:val="003B6114"/>
    <w:rsid w:val="003C3086"/>
    <w:rsid w:val="003C768D"/>
    <w:rsid w:val="003D2964"/>
    <w:rsid w:val="003E4C4B"/>
    <w:rsid w:val="003E63BE"/>
    <w:rsid w:val="003F0950"/>
    <w:rsid w:val="0041224D"/>
    <w:rsid w:val="004175CA"/>
    <w:rsid w:val="00417814"/>
    <w:rsid w:val="00420026"/>
    <w:rsid w:val="00424939"/>
    <w:rsid w:val="00425B72"/>
    <w:rsid w:val="0043324B"/>
    <w:rsid w:val="00434400"/>
    <w:rsid w:val="00434566"/>
    <w:rsid w:val="00436EA2"/>
    <w:rsid w:val="004442B0"/>
    <w:rsid w:val="004447F2"/>
    <w:rsid w:val="00451006"/>
    <w:rsid w:val="004551B5"/>
    <w:rsid w:val="0046617A"/>
    <w:rsid w:val="00466B5D"/>
    <w:rsid w:val="0047022D"/>
    <w:rsid w:val="00477659"/>
    <w:rsid w:val="00482E21"/>
    <w:rsid w:val="00495997"/>
    <w:rsid w:val="00495B61"/>
    <w:rsid w:val="004A0E00"/>
    <w:rsid w:val="004A1093"/>
    <w:rsid w:val="004B01E9"/>
    <w:rsid w:val="004B259D"/>
    <w:rsid w:val="004B61A1"/>
    <w:rsid w:val="004C11B9"/>
    <w:rsid w:val="004C2466"/>
    <w:rsid w:val="004C3CE2"/>
    <w:rsid w:val="004C5573"/>
    <w:rsid w:val="004C604B"/>
    <w:rsid w:val="004C7FFB"/>
    <w:rsid w:val="004D04EB"/>
    <w:rsid w:val="004D126F"/>
    <w:rsid w:val="004D6CE7"/>
    <w:rsid w:val="004D78A4"/>
    <w:rsid w:val="004E16C7"/>
    <w:rsid w:val="004E3988"/>
    <w:rsid w:val="004E79C1"/>
    <w:rsid w:val="004E7A94"/>
    <w:rsid w:val="004F5A00"/>
    <w:rsid w:val="004F7F07"/>
    <w:rsid w:val="0050006F"/>
    <w:rsid w:val="005022B7"/>
    <w:rsid w:val="005048A2"/>
    <w:rsid w:val="005141E1"/>
    <w:rsid w:val="00516A70"/>
    <w:rsid w:val="00516EB3"/>
    <w:rsid w:val="005210AA"/>
    <w:rsid w:val="00522DDC"/>
    <w:rsid w:val="00525076"/>
    <w:rsid w:val="0052783E"/>
    <w:rsid w:val="0053299D"/>
    <w:rsid w:val="00532BE7"/>
    <w:rsid w:val="0053484D"/>
    <w:rsid w:val="00553D47"/>
    <w:rsid w:val="0055672F"/>
    <w:rsid w:val="00561904"/>
    <w:rsid w:val="00564CB3"/>
    <w:rsid w:val="00565967"/>
    <w:rsid w:val="005661DF"/>
    <w:rsid w:val="00566536"/>
    <w:rsid w:val="00576A62"/>
    <w:rsid w:val="0059098D"/>
    <w:rsid w:val="00592550"/>
    <w:rsid w:val="00597781"/>
    <w:rsid w:val="005A199A"/>
    <w:rsid w:val="005A1D3C"/>
    <w:rsid w:val="005A2590"/>
    <w:rsid w:val="005A290A"/>
    <w:rsid w:val="005A4306"/>
    <w:rsid w:val="005A4FC4"/>
    <w:rsid w:val="005A7A5B"/>
    <w:rsid w:val="005C1571"/>
    <w:rsid w:val="005C35FB"/>
    <w:rsid w:val="005D5EDD"/>
    <w:rsid w:val="005E0D4D"/>
    <w:rsid w:val="005F2B50"/>
    <w:rsid w:val="0060397B"/>
    <w:rsid w:val="00604547"/>
    <w:rsid w:val="00604929"/>
    <w:rsid w:val="00606BD3"/>
    <w:rsid w:val="00606CE9"/>
    <w:rsid w:val="00610F29"/>
    <w:rsid w:val="00615003"/>
    <w:rsid w:val="006230FD"/>
    <w:rsid w:val="00626E35"/>
    <w:rsid w:val="0062785D"/>
    <w:rsid w:val="00635B3E"/>
    <w:rsid w:val="00637176"/>
    <w:rsid w:val="0064478C"/>
    <w:rsid w:val="00646AC3"/>
    <w:rsid w:val="006507B0"/>
    <w:rsid w:val="0065082A"/>
    <w:rsid w:val="00652B16"/>
    <w:rsid w:val="00652D9D"/>
    <w:rsid w:val="006535EA"/>
    <w:rsid w:val="00654160"/>
    <w:rsid w:val="00655BB4"/>
    <w:rsid w:val="006613D6"/>
    <w:rsid w:val="0066421B"/>
    <w:rsid w:val="0066687A"/>
    <w:rsid w:val="00670381"/>
    <w:rsid w:val="00673EF2"/>
    <w:rsid w:val="00674633"/>
    <w:rsid w:val="00674DA5"/>
    <w:rsid w:val="0068251C"/>
    <w:rsid w:val="00682E49"/>
    <w:rsid w:val="006831CD"/>
    <w:rsid w:val="00683B9A"/>
    <w:rsid w:val="006A1504"/>
    <w:rsid w:val="006A1F6B"/>
    <w:rsid w:val="006A62AD"/>
    <w:rsid w:val="006B2809"/>
    <w:rsid w:val="006B4632"/>
    <w:rsid w:val="006B471B"/>
    <w:rsid w:val="006B78D6"/>
    <w:rsid w:val="006D1086"/>
    <w:rsid w:val="006D6607"/>
    <w:rsid w:val="006E1361"/>
    <w:rsid w:val="006E6FAE"/>
    <w:rsid w:val="006F42AC"/>
    <w:rsid w:val="007066B8"/>
    <w:rsid w:val="00711BA2"/>
    <w:rsid w:val="0072718F"/>
    <w:rsid w:val="00727DF9"/>
    <w:rsid w:val="00731216"/>
    <w:rsid w:val="007315EE"/>
    <w:rsid w:val="00736610"/>
    <w:rsid w:val="00741F11"/>
    <w:rsid w:val="00742DDC"/>
    <w:rsid w:val="00745460"/>
    <w:rsid w:val="00747168"/>
    <w:rsid w:val="00753321"/>
    <w:rsid w:val="00755B4F"/>
    <w:rsid w:val="0075737A"/>
    <w:rsid w:val="00762BFC"/>
    <w:rsid w:val="00765C6F"/>
    <w:rsid w:val="007718A5"/>
    <w:rsid w:val="00777F7A"/>
    <w:rsid w:val="00784E6B"/>
    <w:rsid w:val="00793758"/>
    <w:rsid w:val="007A3CE7"/>
    <w:rsid w:val="007A4539"/>
    <w:rsid w:val="007A4F05"/>
    <w:rsid w:val="007B285D"/>
    <w:rsid w:val="007B385D"/>
    <w:rsid w:val="007B3A40"/>
    <w:rsid w:val="007C3CD9"/>
    <w:rsid w:val="007C5E51"/>
    <w:rsid w:val="007D38E8"/>
    <w:rsid w:val="007E3D01"/>
    <w:rsid w:val="007F47BA"/>
    <w:rsid w:val="007F7840"/>
    <w:rsid w:val="00800F49"/>
    <w:rsid w:val="0080122C"/>
    <w:rsid w:val="008040BF"/>
    <w:rsid w:val="008105BC"/>
    <w:rsid w:val="0081222A"/>
    <w:rsid w:val="00813433"/>
    <w:rsid w:val="0081600E"/>
    <w:rsid w:val="00821F93"/>
    <w:rsid w:val="00822A93"/>
    <w:rsid w:val="00834D5B"/>
    <w:rsid w:val="00835B9E"/>
    <w:rsid w:val="00840ED6"/>
    <w:rsid w:val="00844997"/>
    <w:rsid w:val="008458BF"/>
    <w:rsid w:val="00851C09"/>
    <w:rsid w:val="0085250F"/>
    <w:rsid w:val="00855A93"/>
    <w:rsid w:val="00856FC2"/>
    <w:rsid w:val="00857111"/>
    <w:rsid w:val="00864F05"/>
    <w:rsid w:val="00873AB4"/>
    <w:rsid w:val="00874ADB"/>
    <w:rsid w:val="00876F39"/>
    <w:rsid w:val="008779AA"/>
    <w:rsid w:val="00880DC8"/>
    <w:rsid w:val="00885240"/>
    <w:rsid w:val="00885CE4"/>
    <w:rsid w:val="008953D6"/>
    <w:rsid w:val="008A1E45"/>
    <w:rsid w:val="008A6338"/>
    <w:rsid w:val="008A7DBA"/>
    <w:rsid w:val="008B198D"/>
    <w:rsid w:val="008B1DC3"/>
    <w:rsid w:val="008B4FAB"/>
    <w:rsid w:val="008B7ADB"/>
    <w:rsid w:val="008B7E75"/>
    <w:rsid w:val="008C07D6"/>
    <w:rsid w:val="008D6775"/>
    <w:rsid w:val="008E1098"/>
    <w:rsid w:val="008E3F96"/>
    <w:rsid w:val="008E615D"/>
    <w:rsid w:val="008E7DF7"/>
    <w:rsid w:val="008F34C8"/>
    <w:rsid w:val="008F5077"/>
    <w:rsid w:val="008F7FF8"/>
    <w:rsid w:val="00900CA1"/>
    <w:rsid w:val="00907583"/>
    <w:rsid w:val="00917F45"/>
    <w:rsid w:val="009201E8"/>
    <w:rsid w:val="00923CA5"/>
    <w:rsid w:val="00924A21"/>
    <w:rsid w:val="00930939"/>
    <w:rsid w:val="00932A3B"/>
    <w:rsid w:val="00940895"/>
    <w:rsid w:val="009430A6"/>
    <w:rsid w:val="009432A6"/>
    <w:rsid w:val="00946097"/>
    <w:rsid w:val="009463F2"/>
    <w:rsid w:val="00946A2A"/>
    <w:rsid w:val="00951C2F"/>
    <w:rsid w:val="00977F18"/>
    <w:rsid w:val="009816A7"/>
    <w:rsid w:val="00982721"/>
    <w:rsid w:val="00982890"/>
    <w:rsid w:val="009832D1"/>
    <w:rsid w:val="00983E33"/>
    <w:rsid w:val="00984288"/>
    <w:rsid w:val="00985F5E"/>
    <w:rsid w:val="00990B90"/>
    <w:rsid w:val="00993DD4"/>
    <w:rsid w:val="00993FAE"/>
    <w:rsid w:val="009A05B7"/>
    <w:rsid w:val="009A07F9"/>
    <w:rsid w:val="009C02CE"/>
    <w:rsid w:val="009C1CB6"/>
    <w:rsid w:val="009C5C49"/>
    <w:rsid w:val="009D3D26"/>
    <w:rsid w:val="009D6259"/>
    <w:rsid w:val="009E01DF"/>
    <w:rsid w:val="00A06814"/>
    <w:rsid w:val="00A122B4"/>
    <w:rsid w:val="00A20654"/>
    <w:rsid w:val="00A22F78"/>
    <w:rsid w:val="00A317EE"/>
    <w:rsid w:val="00A363A6"/>
    <w:rsid w:val="00A40171"/>
    <w:rsid w:val="00A403BE"/>
    <w:rsid w:val="00A43F19"/>
    <w:rsid w:val="00A56E11"/>
    <w:rsid w:val="00A57191"/>
    <w:rsid w:val="00A57688"/>
    <w:rsid w:val="00A6108C"/>
    <w:rsid w:val="00A63B5D"/>
    <w:rsid w:val="00A654AB"/>
    <w:rsid w:val="00A70AA1"/>
    <w:rsid w:val="00A76676"/>
    <w:rsid w:val="00A925BA"/>
    <w:rsid w:val="00A94017"/>
    <w:rsid w:val="00A96645"/>
    <w:rsid w:val="00AA21AA"/>
    <w:rsid w:val="00AA3006"/>
    <w:rsid w:val="00AA6630"/>
    <w:rsid w:val="00AB2116"/>
    <w:rsid w:val="00AB3903"/>
    <w:rsid w:val="00AD334A"/>
    <w:rsid w:val="00AD4947"/>
    <w:rsid w:val="00AD610D"/>
    <w:rsid w:val="00AD7E3B"/>
    <w:rsid w:val="00AE0A89"/>
    <w:rsid w:val="00AE168F"/>
    <w:rsid w:val="00AE2323"/>
    <w:rsid w:val="00AE412F"/>
    <w:rsid w:val="00AE62D0"/>
    <w:rsid w:val="00AF0B76"/>
    <w:rsid w:val="00AF11C8"/>
    <w:rsid w:val="00AF6C66"/>
    <w:rsid w:val="00AF71F4"/>
    <w:rsid w:val="00B02D4F"/>
    <w:rsid w:val="00B066D8"/>
    <w:rsid w:val="00B06B59"/>
    <w:rsid w:val="00B07671"/>
    <w:rsid w:val="00B16252"/>
    <w:rsid w:val="00B22476"/>
    <w:rsid w:val="00B23B1E"/>
    <w:rsid w:val="00B24D0E"/>
    <w:rsid w:val="00B25C0D"/>
    <w:rsid w:val="00B4078B"/>
    <w:rsid w:val="00B4097C"/>
    <w:rsid w:val="00B419FF"/>
    <w:rsid w:val="00B52069"/>
    <w:rsid w:val="00B5700D"/>
    <w:rsid w:val="00B62C22"/>
    <w:rsid w:val="00B62F80"/>
    <w:rsid w:val="00B650FE"/>
    <w:rsid w:val="00B80E31"/>
    <w:rsid w:val="00B817A4"/>
    <w:rsid w:val="00B854BA"/>
    <w:rsid w:val="00B86A5B"/>
    <w:rsid w:val="00B876BB"/>
    <w:rsid w:val="00B92561"/>
    <w:rsid w:val="00BA45C2"/>
    <w:rsid w:val="00BA496E"/>
    <w:rsid w:val="00BA5018"/>
    <w:rsid w:val="00BB673C"/>
    <w:rsid w:val="00BC1B04"/>
    <w:rsid w:val="00BC2226"/>
    <w:rsid w:val="00BD28B8"/>
    <w:rsid w:val="00BD47DF"/>
    <w:rsid w:val="00BD70E5"/>
    <w:rsid w:val="00BD7D7F"/>
    <w:rsid w:val="00BD7DE2"/>
    <w:rsid w:val="00BE3EF7"/>
    <w:rsid w:val="00BE4941"/>
    <w:rsid w:val="00BE66D4"/>
    <w:rsid w:val="00BE6D14"/>
    <w:rsid w:val="00BE7CBA"/>
    <w:rsid w:val="00BF16AD"/>
    <w:rsid w:val="00BF2073"/>
    <w:rsid w:val="00C0186C"/>
    <w:rsid w:val="00C02EB1"/>
    <w:rsid w:val="00C05C0A"/>
    <w:rsid w:val="00C07534"/>
    <w:rsid w:val="00C10AFA"/>
    <w:rsid w:val="00C1259E"/>
    <w:rsid w:val="00C14A93"/>
    <w:rsid w:val="00C202B9"/>
    <w:rsid w:val="00C241DD"/>
    <w:rsid w:val="00C32890"/>
    <w:rsid w:val="00C33488"/>
    <w:rsid w:val="00C37838"/>
    <w:rsid w:val="00C50692"/>
    <w:rsid w:val="00C63596"/>
    <w:rsid w:val="00C638CD"/>
    <w:rsid w:val="00C6769A"/>
    <w:rsid w:val="00C67982"/>
    <w:rsid w:val="00C70146"/>
    <w:rsid w:val="00C7028C"/>
    <w:rsid w:val="00C71A3B"/>
    <w:rsid w:val="00C76111"/>
    <w:rsid w:val="00C769D7"/>
    <w:rsid w:val="00C85E6C"/>
    <w:rsid w:val="00C87F3D"/>
    <w:rsid w:val="00C9043E"/>
    <w:rsid w:val="00C92248"/>
    <w:rsid w:val="00C946FE"/>
    <w:rsid w:val="00C95052"/>
    <w:rsid w:val="00CA6D48"/>
    <w:rsid w:val="00CB0F7A"/>
    <w:rsid w:val="00CB239A"/>
    <w:rsid w:val="00CB2438"/>
    <w:rsid w:val="00CB38E8"/>
    <w:rsid w:val="00CB50D4"/>
    <w:rsid w:val="00CE6437"/>
    <w:rsid w:val="00CF6E8A"/>
    <w:rsid w:val="00CF7721"/>
    <w:rsid w:val="00D00011"/>
    <w:rsid w:val="00D03E23"/>
    <w:rsid w:val="00D0452B"/>
    <w:rsid w:val="00D10BA0"/>
    <w:rsid w:val="00D1298E"/>
    <w:rsid w:val="00D13DE3"/>
    <w:rsid w:val="00D2057E"/>
    <w:rsid w:val="00D22D96"/>
    <w:rsid w:val="00D30143"/>
    <w:rsid w:val="00D30787"/>
    <w:rsid w:val="00D32112"/>
    <w:rsid w:val="00D32DE7"/>
    <w:rsid w:val="00D35505"/>
    <w:rsid w:val="00D400F7"/>
    <w:rsid w:val="00D416FF"/>
    <w:rsid w:val="00D431D6"/>
    <w:rsid w:val="00D440C0"/>
    <w:rsid w:val="00D44B0A"/>
    <w:rsid w:val="00D530C7"/>
    <w:rsid w:val="00D56A81"/>
    <w:rsid w:val="00D64EA5"/>
    <w:rsid w:val="00D65057"/>
    <w:rsid w:val="00D65F59"/>
    <w:rsid w:val="00D71F7F"/>
    <w:rsid w:val="00D7458F"/>
    <w:rsid w:val="00D82DC7"/>
    <w:rsid w:val="00D8501B"/>
    <w:rsid w:val="00D936B0"/>
    <w:rsid w:val="00D9582B"/>
    <w:rsid w:val="00D96320"/>
    <w:rsid w:val="00DA210D"/>
    <w:rsid w:val="00DA3CE8"/>
    <w:rsid w:val="00DB0564"/>
    <w:rsid w:val="00DB48C5"/>
    <w:rsid w:val="00DB4DFD"/>
    <w:rsid w:val="00DB4F50"/>
    <w:rsid w:val="00DB6A2F"/>
    <w:rsid w:val="00DB7BE3"/>
    <w:rsid w:val="00DC7470"/>
    <w:rsid w:val="00DD02D7"/>
    <w:rsid w:val="00DD74E0"/>
    <w:rsid w:val="00DE063E"/>
    <w:rsid w:val="00DE0777"/>
    <w:rsid w:val="00DE0BDA"/>
    <w:rsid w:val="00DE40AD"/>
    <w:rsid w:val="00DF1506"/>
    <w:rsid w:val="00DF3540"/>
    <w:rsid w:val="00E00170"/>
    <w:rsid w:val="00E07BB1"/>
    <w:rsid w:val="00E113AD"/>
    <w:rsid w:val="00E12159"/>
    <w:rsid w:val="00E12CE1"/>
    <w:rsid w:val="00E2092F"/>
    <w:rsid w:val="00E228CC"/>
    <w:rsid w:val="00E22E53"/>
    <w:rsid w:val="00E3099F"/>
    <w:rsid w:val="00E33E71"/>
    <w:rsid w:val="00E3644E"/>
    <w:rsid w:val="00E443B1"/>
    <w:rsid w:val="00E46E17"/>
    <w:rsid w:val="00E518F7"/>
    <w:rsid w:val="00E540FE"/>
    <w:rsid w:val="00E55CB9"/>
    <w:rsid w:val="00E55DA4"/>
    <w:rsid w:val="00E56722"/>
    <w:rsid w:val="00E66341"/>
    <w:rsid w:val="00E7058A"/>
    <w:rsid w:val="00E72CE9"/>
    <w:rsid w:val="00E73414"/>
    <w:rsid w:val="00E761ED"/>
    <w:rsid w:val="00E8068B"/>
    <w:rsid w:val="00E84308"/>
    <w:rsid w:val="00E923C1"/>
    <w:rsid w:val="00EA27F6"/>
    <w:rsid w:val="00EA7C14"/>
    <w:rsid w:val="00EB0237"/>
    <w:rsid w:val="00EB22A9"/>
    <w:rsid w:val="00EB4198"/>
    <w:rsid w:val="00ED0712"/>
    <w:rsid w:val="00ED0D0F"/>
    <w:rsid w:val="00ED513F"/>
    <w:rsid w:val="00ED6ACC"/>
    <w:rsid w:val="00EE132E"/>
    <w:rsid w:val="00EF0391"/>
    <w:rsid w:val="00EF43E1"/>
    <w:rsid w:val="00EF442D"/>
    <w:rsid w:val="00EF6E8F"/>
    <w:rsid w:val="00EF7BF7"/>
    <w:rsid w:val="00F05C1A"/>
    <w:rsid w:val="00F22BFE"/>
    <w:rsid w:val="00F26F9B"/>
    <w:rsid w:val="00F33480"/>
    <w:rsid w:val="00F3566A"/>
    <w:rsid w:val="00F420D7"/>
    <w:rsid w:val="00F428CC"/>
    <w:rsid w:val="00F45FAF"/>
    <w:rsid w:val="00F517DB"/>
    <w:rsid w:val="00F51B9E"/>
    <w:rsid w:val="00F5505F"/>
    <w:rsid w:val="00F56199"/>
    <w:rsid w:val="00F606E9"/>
    <w:rsid w:val="00F61FA4"/>
    <w:rsid w:val="00F6350C"/>
    <w:rsid w:val="00F64E1A"/>
    <w:rsid w:val="00F6527E"/>
    <w:rsid w:val="00F65C50"/>
    <w:rsid w:val="00F6699B"/>
    <w:rsid w:val="00F71C4B"/>
    <w:rsid w:val="00F7496D"/>
    <w:rsid w:val="00F75829"/>
    <w:rsid w:val="00F76219"/>
    <w:rsid w:val="00F7633A"/>
    <w:rsid w:val="00F766AD"/>
    <w:rsid w:val="00F81598"/>
    <w:rsid w:val="00F82F05"/>
    <w:rsid w:val="00F8397E"/>
    <w:rsid w:val="00F845FA"/>
    <w:rsid w:val="00F85F46"/>
    <w:rsid w:val="00F906FC"/>
    <w:rsid w:val="00F924B7"/>
    <w:rsid w:val="00F92FD6"/>
    <w:rsid w:val="00F93892"/>
    <w:rsid w:val="00F93E15"/>
    <w:rsid w:val="00F97A50"/>
    <w:rsid w:val="00F97B33"/>
    <w:rsid w:val="00F97B42"/>
    <w:rsid w:val="00FB1D9B"/>
    <w:rsid w:val="00FB4215"/>
    <w:rsid w:val="00FB53FE"/>
    <w:rsid w:val="00FC6189"/>
    <w:rsid w:val="00FD36B9"/>
    <w:rsid w:val="00FD4378"/>
    <w:rsid w:val="00FE3B86"/>
    <w:rsid w:val="00FE535A"/>
    <w:rsid w:val="00FE65C9"/>
    <w:rsid w:val="00FE7C2A"/>
    <w:rsid w:val="00FF25B2"/>
    <w:rsid w:val="00FF2CAC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CF4CAF"/>
  <w15:chartTrackingRefBased/>
  <w15:docId w15:val="{6A934E7D-D5D7-4FC9-BB4D-05ED29AD7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annotation subject" w:uiPriority="99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946F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70E5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mallCaps/>
      <w:sz w:val="28"/>
      <w:szCs w:val="20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8B7E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687A"/>
    <w:pPr>
      <w:keepNext/>
      <w:autoSpaceDE w:val="0"/>
      <w:autoSpaceDN w:val="0"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66687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D38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6687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outlineLvl w:val="5"/>
    </w:pPr>
    <w:rPr>
      <w:rFonts w:ascii="Arial" w:hAnsi="Arial" w:cs="Arial"/>
    </w:rPr>
  </w:style>
  <w:style w:type="paragraph" w:styleId="Nagwek7">
    <w:name w:val="heading 7"/>
    <w:basedOn w:val="Normalny"/>
    <w:next w:val="Normalny"/>
    <w:qFormat/>
    <w:rsid w:val="0066687A"/>
    <w:pPr>
      <w:keepNext/>
      <w:autoSpaceDE w:val="0"/>
      <w:autoSpaceDN w:val="0"/>
      <w:ind w:left="340" w:hanging="227"/>
      <w:jc w:val="center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Normalny"/>
    <w:qFormat/>
    <w:rsid w:val="001D380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6687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D70E5"/>
    <w:pPr>
      <w:overflowPunct w:val="0"/>
      <w:autoSpaceDE w:val="0"/>
      <w:autoSpaceDN w:val="0"/>
      <w:adjustRightInd w:val="0"/>
    </w:pPr>
    <w:rPr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rsid w:val="00BD70E5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BD70E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rsid w:val="00BD70E5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character" w:styleId="Hipercze">
    <w:name w:val="Hyperlink"/>
    <w:uiPriority w:val="99"/>
    <w:rsid w:val="00BD70E5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1D380B"/>
    <w:pPr>
      <w:spacing w:after="120" w:line="480" w:lineRule="auto"/>
    </w:pPr>
  </w:style>
  <w:style w:type="paragraph" w:styleId="Tekstpodstawowy">
    <w:name w:val="Body Text"/>
    <w:aliases w:val="EHPT,Body Text2"/>
    <w:basedOn w:val="Normalny"/>
    <w:link w:val="TekstpodstawowyZnak"/>
    <w:rsid w:val="001D380B"/>
    <w:pPr>
      <w:spacing w:after="120"/>
    </w:pPr>
  </w:style>
  <w:style w:type="paragraph" w:styleId="Tekstpodstawowy3">
    <w:name w:val="Body Text 3"/>
    <w:basedOn w:val="Normalny"/>
    <w:link w:val="Tekstpodstawowy3Znak"/>
    <w:rsid w:val="001D380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D380B"/>
    <w:pPr>
      <w:spacing w:after="120"/>
      <w:ind w:left="283"/>
    </w:pPr>
  </w:style>
  <w:style w:type="paragraph" w:customStyle="1" w:styleId="NormalnyWeb1">
    <w:name w:val="Normalny (Web)1"/>
    <w:basedOn w:val="Normalny"/>
    <w:rsid w:val="001D380B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character" w:customStyle="1" w:styleId="dane1">
    <w:name w:val="dane1"/>
    <w:rsid w:val="001D380B"/>
    <w:rPr>
      <w:color w:val="0000CD"/>
    </w:rPr>
  </w:style>
  <w:style w:type="paragraph" w:customStyle="1" w:styleId="Tekstpodstawowy31">
    <w:name w:val="Tekst podstawowy 31"/>
    <w:basedOn w:val="Normalny"/>
    <w:rsid w:val="001D380B"/>
    <w:pPr>
      <w:overflowPunct w:val="0"/>
      <w:autoSpaceDE w:val="0"/>
      <w:autoSpaceDN w:val="0"/>
      <w:adjustRightInd w:val="0"/>
      <w:ind w:right="-284"/>
      <w:jc w:val="both"/>
      <w:textAlignment w:val="baseline"/>
    </w:pPr>
    <w:rPr>
      <w:sz w:val="26"/>
      <w:szCs w:val="20"/>
    </w:rPr>
  </w:style>
  <w:style w:type="paragraph" w:styleId="Tytu">
    <w:name w:val="Title"/>
    <w:basedOn w:val="Normalny"/>
    <w:link w:val="TytuZnak"/>
    <w:qFormat/>
    <w:rsid w:val="001D380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styleId="Tekstblokowy">
    <w:name w:val="Block Text"/>
    <w:basedOn w:val="Normalny"/>
    <w:rsid w:val="001D380B"/>
    <w:pPr>
      <w:tabs>
        <w:tab w:val="left" w:pos="360"/>
      </w:tabs>
      <w:spacing w:line="360" w:lineRule="auto"/>
      <w:ind w:left="360" w:right="-648" w:hanging="360"/>
      <w:jc w:val="both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D380B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D380B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przypis">
    <w:name w:val="przypis"/>
    <w:basedOn w:val="Normalny"/>
    <w:rsid w:val="008B7E75"/>
    <w:pPr>
      <w:suppressAutoHyphens/>
      <w:spacing w:after="120" w:line="360" w:lineRule="atLeast"/>
      <w:jc w:val="both"/>
    </w:pPr>
    <w:rPr>
      <w:rFonts w:ascii="Times New Roman PL" w:hAnsi="Times New Roman PL"/>
      <w:sz w:val="22"/>
      <w:szCs w:val="20"/>
      <w:lang w:eastAsia="ar-SA"/>
    </w:rPr>
  </w:style>
  <w:style w:type="paragraph" w:customStyle="1" w:styleId="Tekstpodstawowy210">
    <w:name w:val="Tekst podstawowy 21"/>
    <w:basedOn w:val="Normalny"/>
    <w:rsid w:val="008B7E75"/>
    <w:pPr>
      <w:tabs>
        <w:tab w:val="right" w:pos="12758"/>
        <w:tab w:val="center" w:pos="14040"/>
      </w:tabs>
      <w:suppressAutoHyphens/>
      <w:spacing w:before="360"/>
      <w:ind w:right="-108"/>
      <w:jc w:val="both"/>
    </w:pPr>
    <w:rPr>
      <w:lang w:eastAsia="ar-SA"/>
    </w:rPr>
  </w:style>
  <w:style w:type="paragraph" w:customStyle="1" w:styleId="pkt1art">
    <w:name w:val="pkt1 art"/>
    <w:rsid w:val="008B7E75"/>
    <w:pPr>
      <w:suppressAutoHyphens/>
      <w:overflowPunct w:val="0"/>
      <w:autoSpaceDE w:val="0"/>
      <w:spacing w:before="60" w:after="60"/>
      <w:ind w:left="2269" w:hanging="284"/>
      <w:jc w:val="both"/>
      <w:textAlignment w:val="baseline"/>
    </w:pPr>
    <w:rPr>
      <w:sz w:val="24"/>
      <w:lang w:eastAsia="ar-SA"/>
    </w:rPr>
  </w:style>
  <w:style w:type="paragraph" w:customStyle="1" w:styleId="tabelaw">
    <w:name w:val="tabelaw"/>
    <w:basedOn w:val="Normalny"/>
    <w:rsid w:val="008B7E75"/>
    <w:pPr>
      <w:suppressAutoHyphens/>
      <w:spacing w:after="120" w:line="360" w:lineRule="atLeast"/>
      <w:jc w:val="both"/>
    </w:pPr>
    <w:rPr>
      <w:rFonts w:ascii="Times New Roman PL" w:hAnsi="Times New Roman PL"/>
      <w:sz w:val="26"/>
      <w:szCs w:val="20"/>
      <w:lang w:eastAsia="ar-SA"/>
    </w:rPr>
  </w:style>
  <w:style w:type="paragraph" w:customStyle="1" w:styleId="zmart2">
    <w:name w:val="zm art2"/>
    <w:basedOn w:val="Normalny"/>
    <w:rsid w:val="008B7E75"/>
    <w:pPr>
      <w:suppressAutoHyphens/>
      <w:overflowPunct w:val="0"/>
      <w:autoSpaceDE w:val="0"/>
      <w:spacing w:before="60" w:after="60"/>
      <w:ind w:left="1843" w:hanging="1219"/>
      <w:jc w:val="both"/>
      <w:textAlignment w:val="baseline"/>
    </w:pPr>
    <w:rPr>
      <w:szCs w:val="20"/>
      <w:lang w:eastAsia="ar-SA"/>
    </w:rPr>
  </w:style>
  <w:style w:type="paragraph" w:customStyle="1" w:styleId="ust1art">
    <w:name w:val="ust1 art"/>
    <w:rsid w:val="008B7E75"/>
    <w:pPr>
      <w:suppressAutoHyphens/>
      <w:overflowPunct w:val="0"/>
      <w:autoSpaceDE w:val="0"/>
      <w:spacing w:before="60" w:after="60"/>
      <w:ind w:left="1843" w:hanging="255"/>
      <w:jc w:val="both"/>
      <w:textAlignment w:val="baseline"/>
    </w:pPr>
    <w:rPr>
      <w:sz w:val="24"/>
      <w:lang w:eastAsia="ar-SA"/>
    </w:rPr>
  </w:style>
  <w:style w:type="paragraph" w:customStyle="1" w:styleId="tir">
    <w:name w:val="tir"/>
    <w:rsid w:val="008B7E75"/>
    <w:pPr>
      <w:suppressAutoHyphens/>
      <w:overflowPunct w:val="0"/>
      <w:autoSpaceDE w:val="0"/>
      <w:spacing w:before="60" w:after="60"/>
      <w:ind w:left="1712" w:hanging="181"/>
      <w:jc w:val="both"/>
      <w:textAlignment w:val="baseline"/>
    </w:pPr>
    <w:rPr>
      <w:sz w:val="24"/>
      <w:lang w:eastAsia="ar-SA"/>
    </w:rPr>
  </w:style>
  <w:style w:type="paragraph" w:customStyle="1" w:styleId="Tekstpodstawowywcity210">
    <w:name w:val="Tekst podstawowy wcięty 21"/>
    <w:basedOn w:val="Normalny"/>
    <w:rsid w:val="008B7E75"/>
    <w:pPr>
      <w:suppressAutoHyphens/>
      <w:ind w:left="360"/>
      <w:jc w:val="both"/>
    </w:pPr>
    <w:rPr>
      <w:bCs/>
      <w:lang w:eastAsia="ar-SA"/>
    </w:rPr>
  </w:style>
  <w:style w:type="paragraph" w:customStyle="1" w:styleId="CharChar1ZnakZnakZnakZnakZnakZnakZnakZnakZnakZnakZnakZnak">
    <w:name w:val="Char Char1 Znak Znak Znak Znak Znak Znak Znak Znak Znak Znak Znak Znak"/>
    <w:basedOn w:val="Normalny"/>
    <w:rsid w:val="00D2057E"/>
  </w:style>
  <w:style w:type="paragraph" w:styleId="Tekstdymka">
    <w:name w:val="Balloon Text"/>
    <w:basedOn w:val="Normalny"/>
    <w:link w:val="TekstdymkaZnak"/>
    <w:uiPriority w:val="99"/>
    <w:semiHidden/>
    <w:rsid w:val="00D400F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66687A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paragraph" w:customStyle="1" w:styleId="Styl1">
    <w:name w:val="Styl1"/>
    <w:basedOn w:val="Normalny"/>
    <w:rsid w:val="0066687A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66687A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paragraph" w:customStyle="1" w:styleId="Blockquote">
    <w:name w:val="Blockquote"/>
    <w:basedOn w:val="Normalny"/>
    <w:rsid w:val="0066687A"/>
    <w:pPr>
      <w:spacing w:before="100" w:after="100"/>
      <w:ind w:left="360" w:right="360"/>
    </w:pPr>
    <w:rPr>
      <w:snapToGrid w:val="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66687A"/>
    <w:pPr>
      <w:autoSpaceDE w:val="0"/>
      <w:autoSpaceDN w:val="0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66687A"/>
    <w:pPr>
      <w:tabs>
        <w:tab w:val="right" w:leader="dot" w:pos="8789"/>
      </w:tabs>
      <w:autoSpaceDE w:val="0"/>
      <w:autoSpaceDN w:val="0"/>
      <w:spacing w:before="120" w:after="120"/>
      <w:jc w:val="center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rsid w:val="0066687A"/>
    <w:pPr>
      <w:tabs>
        <w:tab w:val="right" w:leader="dot" w:pos="9629"/>
      </w:tabs>
      <w:autoSpaceDE w:val="0"/>
      <w:autoSpaceDN w:val="0"/>
      <w:spacing w:before="120" w:after="120"/>
    </w:pPr>
    <w:rPr>
      <w:rFonts w:ascii="Arial" w:hAnsi="Arial"/>
      <w:b/>
      <w:smallCaps/>
      <w:noProof/>
      <w:sz w:val="22"/>
      <w:szCs w:val="20"/>
    </w:rPr>
  </w:style>
  <w:style w:type="paragraph" w:styleId="Spistreci3">
    <w:name w:val="toc 3"/>
    <w:basedOn w:val="Normalny"/>
    <w:next w:val="Normalny"/>
    <w:autoRedefine/>
    <w:semiHidden/>
    <w:rsid w:val="0066687A"/>
    <w:pPr>
      <w:autoSpaceDE w:val="0"/>
      <w:autoSpaceDN w:val="0"/>
      <w:ind w:left="400"/>
    </w:pPr>
    <w:rPr>
      <w:i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6687A"/>
    <w:pPr>
      <w:autoSpaceDE w:val="0"/>
      <w:autoSpaceDN w:val="0"/>
      <w:ind w:left="600"/>
    </w:pPr>
    <w:rPr>
      <w:sz w:val="18"/>
      <w:szCs w:val="20"/>
    </w:rPr>
  </w:style>
  <w:style w:type="paragraph" w:styleId="Spistreci5">
    <w:name w:val="toc 5"/>
    <w:basedOn w:val="Normalny"/>
    <w:next w:val="Normalny"/>
    <w:autoRedefine/>
    <w:semiHidden/>
    <w:rsid w:val="0066687A"/>
    <w:pPr>
      <w:autoSpaceDE w:val="0"/>
      <w:autoSpaceDN w:val="0"/>
      <w:ind w:left="800"/>
    </w:pPr>
    <w:rPr>
      <w:sz w:val="18"/>
      <w:szCs w:val="20"/>
    </w:rPr>
  </w:style>
  <w:style w:type="paragraph" w:styleId="Spistreci6">
    <w:name w:val="toc 6"/>
    <w:basedOn w:val="Normalny"/>
    <w:next w:val="Normalny"/>
    <w:autoRedefine/>
    <w:semiHidden/>
    <w:rsid w:val="0066687A"/>
    <w:pPr>
      <w:autoSpaceDE w:val="0"/>
      <w:autoSpaceDN w:val="0"/>
      <w:ind w:left="1000"/>
    </w:pPr>
    <w:rPr>
      <w:sz w:val="18"/>
      <w:szCs w:val="20"/>
    </w:rPr>
  </w:style>
  <w:style w:type="paragraph" w:styleId="Spistreci7">
    <w:name w:val="toc 7"/>
    <w:basedOn w:val="Normalny"/>
    <w:next w:val="Normalny"/>
    <w:autoRedefine/>
    <w:semiHidden/>
    <w:rsid w:val="0066687A"/>
    <w:pPr>
      <w:autoSpaceDE w:val="0"/>
      <w:autoSpaceDN w:val="0"/>
      <w:ind w:left="1200"/>
    </w:pPr>
    <w:rPr>
      <w:sz w:val="18"/>
      <w:szCs w:val="20"/>
    </w:rPr>
  </w:style>
  <w:style w:type="paragraph" w:styleId="Spistreci8">
    <w:name w:val="toc 8"/>
    <w:basedOn w:val="Normalny"/>
    <w:next w:val="Normalny"/>
    <w:autoRedefine/>
    <w:semiHidden/>
    <w:rsid w:val="0066687A"/>
    <w:pPr>
      <w:autoSpaceDE w:val="0"/>
      <w:autoSpaceDN w:val="0"/>
      <w:ind w:left="1400"/>
    </w:pPr>
    <w:rPr>
      <w:sz w:val="18"/>
      <w:szCs w:val="20"/>
    </w:rPr>
  </w:style>
  <w:style w:type="paragraph" w:styleId="Spistreci9">
    <w:name w:val="toc 9"/>
    <w:basedOn w:val="Normalny"/>
    <w:next w:val="Normalny"/>
    <w:autoRedefine/>
    <w:semiHidden/>
    <w:rsid w:val="0066687A"/>
    <w:pPr>
      <w:autoSpaceDE w:val="0"/>
      <w:autoSpaceDN w:val="0"/>
      <w:ind w:left="1600"/>
    </w:pPr>
    <w:rPr>
      <w:sz w:val="18"/>
      <w:szCs w:val="20"/>
    </w:rPr>
  </w:style>
  <w:style w:type="character" w:styleId="Numerstrony">
    <w:name w:val="page number"/>
    <w:basedOn w:val="Domylnaczcionkaakapitu"/>
    <w:rsid w:val="0066687A"/>
  </w:style>
  <w:style w:type="paragraph" w:customStyle="1" w:styleId="ZnakZnakZnakZnak">
    <w:name w:val="Znak Znak Znak Znak"/>
    <w:basedOn w:val="Normalny"/>
    <w:rsid w:val="0066687A"/>
  </w:style>
  <w:style w:type="paragraph" w:styleId="Zwykytekst">
    <w:name w:val="Plain Text"/>
    <w:basedOn w:val="Normalny"/>
    <w:link w:val="ZwykytekstZnak"/>
    <w:rsid w:val="0066687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wzory11">
    <w:name w:val="wzory11"/>
    <w:basedOn w:val="Tekstpodstawowywcity"/>
    <w:rsid w:val="0066687A"/>
    <w:pPr>
      <w:tabs>
        <w:tab w:val="center" w:pos="993"/>
        <w:tab w:val="left" w:pos="1418"/>
        <w:tab w:val="left" w:pos="1701"/>
        <w:tab w:val="left" w:leader="dot" w:pos="9356"/>
      </w:tabs>
      <w:autoSpaceDE w:val="0"/>
      <w:autoSpaceDN w:val="0"/>
      <w:spacing w:before="120" w:after="0"/>
      <w:ind w:left="0"/>
    </w:pPr>
    <w:rPr>
      <w:rFonts w:ascii="Arial" w:hAnsi="Arial" w:cs="Arial"/>
    </w:rPr>
  </w:style>
  <w:style w:type="paragraph" w:customStyle="1" w:styleId="TekstPodstawowy1111">
    <w:name w:val="TekstPodstawowy1111"/>
    <w:rsid w:val="0066687A"/>
    <w:pPr>
      <w:autoSpaceDE w:val="0"/>
      <w:autoSpaceDN w:val="0"/>
      <w:spacing w:before="120"/>
      <w:jc w:val="both"/>
    </w:pPr>
    <w:rPr>
      <w:spacing w:val="2"/>
      <w:sz w:val="25"/>
      <w:szCs w:val="25"/>
    </w:rPr>
  </w:style>
  <w:style w:type="paragraph" w:customStyle="1" w:styleId="pkt61">
    <w:name w:val="pkt61"/>
    <w:rsid w:val="0066687A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66687A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687A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66687A"/>
  </w:style>
  <w:style w:type="paragraph" w:customStyle="1" w:styleId="ZnakZnakZnakZnak0">
    <w:name w:val="Znak Znak Znak Znak"/>
    <w:basedOn w:val="Normalny"/>
    <w:rsid w:val="0066687A"/>
  </w:style>
  <w:style w:type="paragraph" w:customStyle="1" w:styleId="Znak">
    <w:name w:val="Znak"/>
    <w:basedOn w:val="Normalny"/>
    <w:rsid w:val="0066687A"/>
  </w:style>
  <w:style w:type="paragraph" w:styleId="Lista2">
    <w:name w:val="List 2"/>
    <w:basedOn w:val="Normalny"/>
    <w:rsid w:val="0066687A"/>
    <w:pPr>
      <w:ind w:left="566" w:hanging="283"/>
    </w:pPr>
    <w:rPr>
      <w:szCs w:val="20"/>
    </w:rPr>
  </w:style>
  <w:style w:type="paragraph" w:styleId="Lista">
    <w:name w:val="List"/>
    <w:basedOn w:val="Normalny"/>
    <w:rsid w:val="0066687A"/>
    <w:pPr>
      <w:ind w:left="283" w:hanging="283"/>
    </w:pPr>
    <w:rPr>
      <w:rFonts w:ascii="Arial" w:hAnsi="Arial"/>
      <w:szCs w:val="20"/>
    </w:rPr>
  </w:style>
  <w:style w:type="paragraph" w:customStyle="1" w:styleId="Poradnik">
    <w:name w:val="Poradnik"/>
    <w:basedOn w:val="Normalny"/>
    <w:rsid w:val="0066687A"/>
    <w:pPr>
      <w:spacing w:before="120" w:line="288" w:lineRule="auto"/>
    </w:pPr>
    <w:rPr>
      <w:szCs w:val="20"/>
    </w:rPr>
  </w:style>
  <w:style w:type="paragraph" w:customStyle="1" w:styleId="Artyku">
    <w:name w:val="Artykuł"/>
    <w:basedOn w:val="Normalny"/>
    <w:rsid w:val="0066687A"/>
    <w:pPr>
      <w:keepNext/>
      <w:spacing w:before="240" w:after="240"/>
      <w:jc w:val="both"/>
    </w:pPr>
    <w:rPr>
      <w:b/>
      <w:szCs w:val="20"/>
    </w:rPr>
  </w:style>
  <w:style w:type="paragraph" w:customStyle="1" w:styleId="WW-Nagwek">
    <w:name w:val="WW-Nagłówek"/>
    <w:basedOn w:val="Normalny"/>
    <w:next w:val="Tekstpodstawowy"/>
    <w:rsid w:val="006668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val="sv-SE" w:eastAsia="ar-SA"/>
    </w:rPr>
  </w:style>
  <w:style w:type="paragraph" w:customStyle="1" w:styleId="CharChar1ZnakZnak">
    <w:name w:val="Char Char1 Znak Znak"/>
    <w:basedOn w:val="Normalny"/>
    <w:rsid w:val="0066687A"/>
  </w:style>
  <w:style w:type="paragraph" w:customStyle="1" w:styleId="FR1">
    <w:name w:val="FR1"/>
    <w:rsid w:val="0066687A"/>
    <w:pPr>
      <w:widowControl w:val="0"/>
      <w:snapToGrid w:val="0"/>
      <w:spacing w:before="300" w:line="578" w:lineRule="auto"/>
      <w:ind w:right="5600"/>
    </w:pPr>
    <w:rPr>
      <w:rFonts w:ascii="Arial" w:hAnsi="Arial"/>
      <w:b/>
    </w:rPr>
  </w:style>
  <w:style w:type="paragraph" w:customStyle="1" w:styleId="Heading">
    <w:name w:val="Heading"/>
    <w:basedOn w:val="Normalny"/>
    <w:next w:val="Tekstpodstawowy"/>
    <w:rsid w:val="0066687A"/>
    <w:pPr>
      <w:keepNext/>
      <w:suppressAutoHyphens/>
      <w:spacing w:before="240" w:after="120" w:line="276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ny"/>
    <w:rsid w:val="0066687A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Index">
    <w:name w:val="Index"/>
    <w:basedOn w:val="Normalny"/>
    <w:rsid w:val="0066687A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Legenda10">
    <w:name w:val="Legenda1"/>
    <w:basedOn w:val="Normalny"/>
    <w:rsid w:val="0066687A"/>
    <w:pPr>
      <w:suppressAutoHyphens/>
      <w:spacing w:before="60" w:after="120" w:line="264" w:lineRule="auto"/>
      <w:ind w:left="227"/>
    </w:pPr>
    <w:rPr>
      <w:rFonts w:ascii="Arial Narrow" w:eastAsia="Calibri" w:hAnsi="Arial Narrow" w:cs="Calibri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6687A"/>
    <w:pPr>
      <w:suppressAutoHyphens/>
      <w:ind w:left="720"/>
    </w:pPr>
    <w:rPr>
      <w:rFonts w:eastAsia="Calibri" w:cs="Calibri"/>
      <w:lang w:eastAsia="ar-SA"/>
    </w:rPr>
  </w:style>
  <w:style w:type="paragraph" w:customStyle="1" w:styleId="Tekstkomentarza1">
    <w:name w:val="Tekst komentarza1"/>
    <w:basedOn w:val="Normalny"/>
    <w:rsid w:val="0066687A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styleId="Nagwekspisutreci">
    <w:name w:val="TOC Heading"/>
    <w:basedOn w:val="Nagwek1"/>
    <w:next w:val="Normalny"/>
    <w:qFormat/>
    <w:rsid w:val="0066687A"/>
    <w:pPr>
      <w:keepLines/>
      <w:suppressAutoHyphens/>
      <w:overflowPunct/>
      <w:autoSpaceDE/>
      <w:autoSpaceDN/>
      <w:adjustRightInd/>
      <w:spacing w:before="480" w:line="276" w:lineRule="auto"/>
      <w:textAlignment w:val="auto"/>
    </w:pPr>
    <w:rPr>
      <w:rFonts w:ascii="Cambria" w:hAnsi="Cambria" w:cs="Calibri"/>
      <w:bCs/>
      <w:i/>
      <w:smallCaps w:val="0"/>
      <w:color w:val="365F91"/>
      <w:kern w:val="1"/>
      <w:szCs w:val="28"/>
      <w:lang w:val="pl-PL" w:eastAsia="ar-SA"/>
    </w:rPr>
  </w:style>
  <w:style w:type="paragraph" w:customStyle="1" w:styleId="ZacznikLista1">
    <w:name w:val="Załącznik Lista 1"/>
    <w:basedOn w:val="Tekstpodstawowy"/>
    <w:rsid w:val="0066687A"/>
    <w:pPr>
      <w:suppressAutoHyphens/>
      <w:spacing w:before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tents10">
    <w:name w:val="Contents 10"/>
    <w:basedOn w:val="Index"/>
    <w:rsid w:val="0066687A"/>
    <w:pPr>
      <w:tabs>
        <w:tab w:val="right" w:leader="dot" w:pos="9637"/>
      </w:tabs>
      <w:ind w:left="2547"/>
    </w:pPr>
  </w:style>
  <w:style w:type="paragraph" w:customStyle="1" w:styleId="pkt">
    <w:name w:val="pkt"/>
    <w:basedOn w:val="Normalny"/>
    <w:rsid w:val="007B385D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7B385D"/>
    <w:pPr>
      <w:ind w:left="850" w:hanging="425"/>
    </w:pPr>
  </w:style>
  <w:style w:type="character" w:customStyle="1" w:styleId="TytuZnak">
    <w:name w:val="Tytuł Znak"/>
    <w:link w:val="Tytu"/>
    <w:rsid w:val="00F93E15"/>
    <w:rPr>
      <w:b/>
      <w:sz w:val="24"/>
    </w:rPr>
  </w:style>
  <w:style w:type="character" w:customStyle="1" w:styleId="StopkaZnak">
    <w:name w:val="Stopka Znak"/>
    <w:link w:val="Stopka"/>
    <w:uiPriority w:val="99"/>
    <w:rsid w:val="00874ADB"/>
    <w:rPr>
      <w:sz w:val="28"/>
    </w:rPr>
  </w:style>
  <w:style w:type="character" w:customStyle="1" w:styleId="Sc18">
    <w:name w:val="Sc18"/>
    <w:semiHidden/>
    <w:rsid w:val="00ED6ACC"/>
    <w:rPr>
      <w:rFonts w:ascii="Arial" w:hAnsi="Arial" w:cs="Arial"/>
      <w:color w:val="000080"/>
      <w:sz w:val="20"/>
      <w:szCs w:val="20"/>
    </w:rPr>
  </w:style>
  <w:style w:type="paragraph" w:customStyle="1" w:styleId="Body2">
    <w:name w:val="Body 2"/>
    <w:basedOn w:val="Normalny"/>
    <w:rsid w:val="00ED6ACC"/>
    <w:pPr>
      <w:spacing w:after="140" w:line="290" w:lineRule="auto"/>
      <w:ind w:left="1247"/>
      <w:jc w:val="both"/>
    </w:pPr>
    <w:rPr>
      <w:rFonts w:ascii="Arial" w:eastAsia="PMingLiU" w:hAnsi="Arial"/>
      <w:kern w:val="20"/>
      <w:sz w:val="20"/>
      <w:lang w:eastAsia="en-US"/>
    </w:rPr>
  </w:style>
  <w:style w:type="character" w:styleId="Pogrubienie">
    <w:name w:val="Strong"/>
    <w:qFormat/>
    <w:rsid w:val="00E518F7"/>
    <w:rPr>
      <w:b/>
      <w:bCs/>
    </w:rPr>
  </w:style>
  <w:style w:type="character" w:customStyle="1" w:styleId="Nagwek1Znak">
    <w:name w:val="Nagłówek 1 Znak"/>
    <w:link w:val="Nagwek1"/>
    <w:uiPriority w:val="9"/>
    <w:rsid w:val="00B62C22"/>
    <w:rPr>
      <w:b/>
      <w:smallCaps/>
      <w:sz w:val="28"/>
      <w:lang w:val="en-US"/>
    </w:rPr>
  </w:style>
  <w:style w:type="character" w:customStyle="1" w:styleId="Tekstpodstawowy2Znak">
    <w:name w:val="Tekst podstawowy 2 Znak"/>
    <w:link w:val="Tekstpodstawowy2"/>
    <w:rsid w:val="00B62C22"/>
    <w:rPr>
      <w:sz w:val="24"/>
      <w:szCs w:val="24"/>
    </w:rPr>
  </w:style>
  <w:style w:type="character" w:customStyle="1" w:styleId="TekstpodstawowyZnak">
    <w:name w:val="Tekst podstawowy Znak"/>
    <w:aliases w:val="EHPT Znak,Body Text2 Znak"/>
    <w:link w:val="Tekstpodstawowy"/>
    <w:rsid w:val="00B62C22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B62C22"/>
    <w:rPr>
      <w:sz w:val="16"/>
      <w:szCs w:val="16"/>
    </w:rPr>
  </w:style>
  <w:style w:type="character" w:customStyle="1" w:styleId="Nagwek2Znak">
    <w:name w:val="Nagłówek 2 Znak"/>
    <w:link w:val="Nagwek2"/>
    <w:rsid w:val="00B62C22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rsid w:val="00B62C22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B62C22"/>
    <w:rPr>
      <w:b/>
      <w:bCs/>
      <w:i/>
      <w:iCs/>
      <w:sz w:val="26"/>
      <w:szCs w:val="26"/>
    </w:rPr>
  </w:style>
  <w:style w:type="character" w:customStyle="1" w:styleId="TekstpodstawowywcityZnak">
    <w:name w:val="Tekst podstawowy wcięty Znak"/>
    <w:link w:val="Tekstpodstawowywcity"/>
    <w:rsid w:val="00B62C22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B62C22"/>
    <w:rPr>
      <w:sz w:val="16"/>
      <w:szCs w:val="16"/>
    </w:rPr>
  </w:style>
  <w:style w:type="character" w:customStyle="1" w:styleId="Nagwek9Znak">
    <w:name w:val="Nagłówek 9 Znak"/>
    <w:link w:val="Nagwek9"/>
    <w:rsid w:val="00B62C22"/>
    <w:rPr>
      <w:rFonts w:ascii="Arial" w:hAnsi="Arial" w:cs="Arial"/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rsid w:val="00990B9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90B90"/>
    <w:rPr>
      <w:sz w:val="24"/>
      <w:szCs w:val="24"/>
    </w:rPr>
  </w:style>
  <w:style w:type="paragraph" w:customStyle="1" w:styleId="Poziom1">
    <w:name w:val="#Poziom 1"/>
    <w:basedOn w:val="Nagwek1"/>
    <w:rsid w:val="00990B90"/>
    <w:pPr>
      <w:keepNext w:val="0"/>
      <w:widowControl w:val="0"/>
      <w:overflowPunct/>
      <w:autoSpaceDE/>
      <w:autoSpaceDN/>
      <w:adjustRightInd/>
      <w:spacing w:before="120" w:after="120"/>
      <w:jc w:val="both"/>
      <w:textAlignment w:val="auto"/>
      <w:outlineLvl w:val="9"/>
    </w:pPr>
    <w:rPr>
      <w:rFonts w:ascii="Arial" w:hAnsi="Arial"/>
      <w:smallCaps w:val="0"/>
      <w:lang w:val="pl-PL"/>
    </w:rPr>
  </w:style>
  <w:style w:type="paragraph" w:customStyle="1" w:styleId="Normalny1">
    <w:name w:val="Normalny1"/>
    <w:autoRedefine/>
    <w:rsid w:val="00990B90"/>
    <w:pPr>
      <w:tabs>
        <w:tab w:val="num" w:pos="720"/>
        <w:tab w:val="left" w:pos="108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left="1080"/>
    </w:pPr>
    <w:rPr>
      <w:rFonts w:eastAsia="ヒラギノ角ゴ Pro W3"/>
      <w:color w:val="000000"/>
      <w:sz w:val="22"/>
    </w:rPr>
  </w:style>
  <w:style w:type="paragraph" w:customStyle="1" w:styleId="WW-Tekstpodstawowy2">
    <w:name w:val="WW-Tekst podstawowy 2"/>
    <w:basedOn w:val="Normalny"/>
    <w:rsid w:val="006B2809"/>
    <w:pPr>
      <w:jc w:val="both"/>
    </w:pPr>
    <w:rPr>
      <w:snapToGrid w:val="0"/>
      <w:szCs w:val="20"/>
    </w:rPr>
  </w:style>
  <w:style w:type="paragraph" w:customStyle="1" w:styleId="Style1">
    <w:name w:val="Style1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590"/>
    </w:pPr>
  </w:style>
  <w:style w:type="paragraph" w:customStyle="1" w:styleId="Style3">
    <w:name w:val="Style3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uiPriority w:val="99"/>
    <w:rsid w:val="00321FCE"/>
    <w:pPr>
      <w:widowControl w:val="0"/>
      <w:autoSpaceDE w:val="0"/>
      <w:autoSpaceDN w:val="0"/>
      <w:adjustRightInd w:val="0"/>
      <w:spacing w:line="278" w:lineRule="exact"/>
      <w:ind w:firstLine="710"/>
    </w:pPr>
  </w:style>
  <w:style w:type="paragraph" w:customStyle="1" w:styleId="Style5">
    <w:name w:val="Style5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475"/>
      <w:jc w:val="both"/>
    </w:pPr>
  </w:style>
  <w:style w:type="paragraph" w:customStyle="1" w:styleId="Style7">
    <w:name w:val="Style7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293"/>
    </w:pPr>
  </w:style>
  <w:style w:type="character" w:customStyle="1" w:styleId="FontStyle13">
    <w:name w:val="Font Style13"/>
    <w:uiPriority w:val="99"/>
    <w:rsid w:val="00321FC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321FCE"/>
    <w:rPr>
      <w:rFonts w:ascii="Times New Roman" w:hAnsi="Times New Roman" w:cs="Times New Roman"/>
      <w:sz w:val="22"/>
      <w:szCs w:val="22"/>
    </w:rPr>
  </w:style>
  <w:style w:type="paragraph" w:customStyle="1" w:styleId="Zawartotabeli">
    <w:name w:val="Zawartość tabeli"/>
    <w:basedOn w:val="Normalny"/>
    <w:rsid w:val="004E7A94"/>
    <w:pPr>
      <w:suppressLineNumbers/>
      <w:suppressAutoHyphens/>
    </w:pPr>
    <w:rPr>
      <w:lang w:eastAsia="ar-SA"/>
    </w:rPr>
  </w:style>
  <w:style w:type="character" w:customStyle="1" w:styleId="ZwykytekstZnak">
    <w:name w:val="Zwykły tekst Znak"/>
    <w:link w:val="Zwykytekst"/>
    <w:rsid w:val="00CA6D48"/>
    <w:rPr>
      <w:rFonts w:ascii="Courier New" w:hAnsi="Courier New" w:cs="Courier New"/>
    </w:rPr>
  </w:style>
  <w:style w:type="character" w:styleId="Odwoaniedokomentarza">
    <w:name w:val="annotation reference"/>
    <w:uiPriority w:val="99"/>
    <w:qFormat/>
    <w:rsid w:val="00FE3B86"/>
    <w:rPr>
      <w:sz w:val="16"/>
      <w:szCs w:val="16"/>
    </w:rPr>
  </w:style>
  <w:style w:type="paragraph" w:customStyle="1" w:styleId="ZnakZnak">
    <w:name w:val="Znak Znak"/>
    <w:basedOn w:val="Normalny"/>
    <w:rsid w:val="00646AC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Akapitzlist1">
    <w:name w:val="Akapit z listą1"/>
    <w:basedOn w:val="Normalny"/>
    <w:rsid w:val="0042493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22A93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table" w:customStyle="1" w:styleId="Tabelasiatki1jasnaakcent31">
    <w:name w:val="Tabela siatki 1 — jasna — akcent 31"/>
    <w:basedOn w:val="Standardowy"/>
    <w:uiPriority w:val="46"/>
    <w:rsid w:val="00822A9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kstkomentarzaZnak">
    <w:name w:val="Tekst komentarza Znak"/>
    <w:link w:val="Tekstkomentarza"/>
    <w:uiPriority w:val="99"/>
    <w:semiHidden/>
    <w:rsid w:val="00822A93"/>
  </w:style>
  <w:style w:type="character" w:customStyle="1" w:styleId="TematkomentarzaZnak">
    <w:name w:val="Temat komentarza Znak"/>
    <w:link w:val="Tematkomentarza"/>
    <w:uiPriority w:val="99"/>
    <w:semiHidden/>
    <w:rsid w:val="00822A93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822A9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2A93"/>
  </w:style>
  <w:style w:type="paragraph" w:styleId="Poprawka">
    <w:name w:val="Revision"/>
    <w:hidden/>
    <w:uiPriority w:val="99"/>
    <w:semiHidden/>
    <w:rsid w:val="00822A93"/>
    <w:rPr>
      <w:rFonts w:ascii="Calibri" w:eastAsia="Calibri" w:hAnsi="Calibri"/>
      <w:sz w:val="22"/>
      <w:szCs w:val="22"/>
      <w:lang w:eastAsia="en-US"/>
    </w:rPr>
  </w:style>
  <w:style w:type="paragraph" w:customStyle="1" w:styleId="UstepUmowy">
    <w:name w:val="UstepUmowy"/>
    <w:basedOn w:val="Akapitzlist"/>
    <w:link w:val="UstepUmowyZnak"/>
    <w:qFormat/>
    <w:rsid w:val="00822A93"/>
    <w:pPr>
      <w:numPr>
        <w:ilvl w:val="2"/>
        <w:numId w:val="19"/>
      </w:numPr>
      <w:suppressAutoHyphens w:val="0"/>
      <w:spacing w:line="312" w:lineRule="auto"/>
      <w:ind w:left="357" w:hanging="357"/>
      <w:contextualSpacing/>
      <w:jc w:val="both"/>
    </w:pPr>
    <w:rPr>
      <w:rFonts w:ascii="Lato Light" w:hAnsi="Lato Light" w:cs="Times New Roman"/>
      <w:sz w:val="22"/>
      <w:szCs w:val="22"/>
      <w:lang w:eastAsia="en-US"/>
    </w:rPr>
  </w:style>
  <w:style w:type="paragraph" w:customStyle="1" w:styleId="Paragraf">
    <w:name w:val="Paragraf"/>
    <w:basedOn w:val="Nagwek1"/>
    <w:next w:val="UstepUmowy"/>
    <w:link w:val="ParagrafZnak"/>
    <w:qFormat/>
    <w:rsid w:val="00822A93"/>
    <w:pPr>
      <w:keepLines/>
      <w:numPr>
        <w:numId w:val="32"/>
      </w:numPr>
      <w:overflowPunct/>
      <w:autoSpaceDE/>
      <w:autoSpaceDN/>
      <w:adjustRightInd/>
      <w:spacing w:before="240" w:line="312" w:lineRule="auto"/>
      <w:ind w:left="3420"/>
      <w:jc w:val="center"/>
      <w:textAlignment w:val="auto"/>
    </w:pPr>
    <w:rPr>
      <w:rFonts w:ascii="Lato Light" w:hAnsi="Lato Light"/>
      <w:smallCaps w:val="0"/>
      <w:sz w:val="22"/>
      <w:szCs w:val="32"/>
      <w:lang w:val="pl-PL" w:eastAsia="en-US"/>
    </w:rPr>
  </w:style>
  <w:style w:type="character" w:customStyle="1" w:styleId="AkapitzlistZnak">
    <w:name w:val="Akapit z listą Znak"/>
    <w:link w:val="Akapitzlist"/>
    <w:uiPriority w:val="34"/>
    <w:rsid w:val="00822A93"/>
    <w:rPr>
      <w:rFonts w:eastAsia="Calibri" w:cs="Calibri"/>
      <w:sz w:val="24"/>
      <w:szCs w:val="24"/>
      <w:lang w:eastAsia="ar-SA"/>
    </w:rPr>
  </w:style>
  <w:style w:type="character" w:customStyle="1" w:styleId="UstepUmowyZnak">
    <w:name w:val="UstepUmowy Znak"/>
    <w:link w:val="UstepUmowy"/>
    <w:rsid w:val="00822A93"/>
    <w:rPr>
      <w:rFonts w:ascii="Lato Light" w:eastAsia="Calibri" w:hAnsi="Lato Light"/>
      <w:sz w:val="22"/>
      <w:szCs w:val="22"/>
      <w:lang w:eastAsia="en-US"/>
    </w:rPr>
  </w:style>
  <w:style w:type="character" w:customStyle="1" w:styleId="ParagrafZnak">
    <w:name w:val="Paragraf Znak"/>
    <w:link w:val="Paragraf"/>
    <w:rsid w:val="00822A93"/>
    <w:rPr>
      <w:rFonts w:ascii="Lato Light" w:hAnsi="Lato Light"/>
      <w:b/>
      <w:sz w:val="22"/>
      <w:szCs w:val="3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22A93"/>
    <w:rPr>
      <w:color w:val="605E5C"/>
      <w:shd w:val="clear" w:color="auto" w:fill="E1DFDD"/>
    </w:rPr>
  </w:style>
  <w:style w:type="character" w:styleId="UyteHipercze">
    <w:name w:val="FollowedHyperlink"/>
    <w:uiPriority w:val="99"/>
    <w:unhideWhenUsed/>
    <w:rsid w:val="00822A93"/>
    <w:rPr>
      <w:color w:val="954F72"/>
      <w:u w:val="single"/>
    </w:rPr>
  </w:style>
  <w:style w:type="character" w:customStyle="1" w:styleId="Nierozpoznanawzmianka2">
    <w:name w:val="Nierozpoznana wzmianka2"/>
    <w:uiPriority w:val="99"/>
    <w:semiHidden/>
    <w:unhideWhenUsed/>
    <w:rsid w:val="00822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55B47-2807-4FE8-9735-F58827C83EE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4541E90-9DA2-4C2B-B18D-7D223A817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SPORTU</vt:lpstr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Bujalska-Szreder Anna</dc:creator>
  <cp:keywords/>
  <dc:description/>
  <cp:lastModifiedBy>MSC</cp:lastModifiedBy>
  <cp:revision>5</cp:revision>
  <cp:lastPrinted>2021-02-17T12:25:00Z</cp:lastPrinted>
  <dcterms:created xsi:type="dcterms:W3CDTF">2024-11-26T12:44:00Z</dcterms:created>
  <dcterms:modified xsi:type="dcterms:W3CDTF">2025-11-28T11:31:00Z</dcterms:modified>
</cp:coreProperties>
</file>